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0C0" w:rsidRDefault="005304A2">
      <w:pPr>
        <w:spacing w:before="36"/>
        <w:ind w:left="141"/>
        <w:rPr>
          <w:rFonts w:ascii="Arial" w:eastAsia="Arial" w:hAnsi="Arial" w:cs="Arial"/>
          <w:b/>
          <w:color w:val="0290D8"/>
          <w:w w:val="110"/>
          <w:sz w:val="46"/>
          <w:szCs w:val="46"/>
        </w:rPr>
      </w:pPr>
      <w:r>
        <w:rPr>
          <w:rFonts w:ascii="Arial" w:eastAsia="Arial" w:hAnsi="Arial" w:cs="Arial"/>
          <w:noProof/>
          <w:sz w:val="46"/>
          <w:szCs w:val="46"/>
        </w:rPr>
        <w:drawing>
          <wp:anchor distT="0" distB="0" distL="114300" distR="114300" simplePos="0" relativeHeight="503316479" behindDoc="0" locked="0" layoutInCell="1" allowOverlap="1" wp14:anchorId="3F4E6A87" wp14:editId="3E59A51E">
            <wp:simplePos x="0" y="0"/>
            <wp:positionH relativeFrom="column">
              <wp:posOffset>568325</wp:posOffset>
            </wp:positionH>
            <wp:positionV relativeFrom="paragraph">
              <wp:posOffset>428625</wp:posOffset>
            </wp:positionV>
            <wp:extent cx="1258468" cy="2565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mes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8468" cy="256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2A3">
        <w:rPr>
          <w:rFonts w:ascii="Arial" w:eastAsia="Arial" w:hAnsi="Arial" w:cs="Arial"/>
          <w:b/>
          <w:color w:val="0290D8"/>
          <w:w w:val="110"/>
          <w:sz w:val="46"/>
          <w:szCs w:val="46"/>
        </w:rPr>
        <w:t>Magic</w:t>
      </w:r>
      <w:r w:rsidR="00E47D06">
        <w:rPr>
          <w:rFonts w:ascii="Arial" w:eastAsia="Arial" w:hAnsi="Arial" w:cs="Arial"/>
          <w:b/>
          <w:color w:val="0290D8"/>
          <w:w w:val="110"/>
          <w:sz w:val="46"/>
          <w:szCs w:val="46"/>
        </w:rPr>
        <w:t xml:space="preserve"> </w:t>
      </w:r>
      <w:r w:rsidR="00EE60C0">
        <w:rPr>
          <w:rFonts w:ascii="Arial" w:eastAsia="Arial" w:hAnsi="Arial" w:cs="Arial"/>
          <w:b/>
          <w:color w:val="0290D8"/>
          <w:w w:val="110"/>
          <w:sz w:val="46"/>
          <w:szCs w:val="46"/>
        </w:rPr>
        <w:t>TROFFER</w:t>
      </w:r>
    </w:p>
    <w:p w:rsidR="00510392" w:rsidRDefault="005304A2">
      <w:pPr>
        <w:spacing w:before="36"/>
        <w:ind w:left="141"/>
        <w:rPr>
          <w:rFonts w:ascii="Arial" w:eastAsia="Arial" w:hAnsi="Arial" w:cs="Arial"/>
          <w:sz w:val="46"/>
          <w:szCs w:val="46"/>
        </w:rPr>
      </w:pPr>
      <w:r>
        <w:rPr>
          <w:rFonts w:ascii="Arial" w:eastAsia="Arial" w:hAnsi="Arial" w:cs="Arial"/>
          <w:b/>
          <w:color w:val="0290D8"/>
          <w:sz w:val="46"/>
          <w:szCs w:val="46"/>
        </w:rPr>
        <w:t xml:space="preserve"> by</w:t>
      </w:r>
    </w:p>
    <w:p w:rsidR="00510392" w:rsidRDefault="00510392">
      <w:pPr>
        <w:spacing w:before="9" w:line="240" w:lineRule="exact"/>
        <w:rPr>
          <w:sz w:val="24"/>
          <w:szCs w:val="24"/>
        </w:rPr>
      </w:pPr>
    </w:p>
    <w:p w:rsidR="00510392" w:rsidRDefault="002132A3">
      <w:pPr>
        <w:ind w:left="15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color w:val="211F1C"/>
          <w:sz w:val="26"/>
          <w:szCs w:val="26"/>
        </w:rPr>
        <w:t>LED</w:t>
      </w:r>
      <w:r>
        <w:rPr>
          <w:rFonts w:ascii="Arial" w:eastAsia="Arial" w:hAnsi="Arial" w:cs="Arial"/>
          <w:b/>
          <w:color w:val="211F1C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color w:val="211F1C"/>
          <w:sz w:val="26"/>
          <w:szCs w:val="26"/>
        </w:rPr>
        <w:t>Troffer</w:t>
      </w:r>
      <w:r>
        <w:rPr>
          <w:rFonts w:ascii="Arial" w:eastAsia="Arial" w:hAnsi="Arial" w:cs="Arial"/>
          <w:b/>
          <w:color w:val="211F1C"/>
          <w:spacing w:val="65"/>
          <w:sz w:val="26"/>
          <w:szCs w:val="26"/>
        </w:rPr>
        <w:t xml:space="preserve"> </w:t>
      </w:r>
    </w:p>
    <w:p w:rsidR="00510392" w:rsidRDefault="00510392">
      <w:pPr>
        <w:spacing w:before="2" w:line="120" w:lineRule="exact"/>
        <w:rPr>
          <w:sz w:val="13"/>
          <w:szCs w:val="13"/>
        </w:rPr>
      </w:pPr>
    </w:p>
    <w:p w:rsidR="00510392" w:rsidRDefault="005304A2">
      <w:pPr>
        <w:spacing w:line="200" w:lineRule="exact"/>
      </w:pPr>
      <w:r>
        <w:pict>
          <v:group id="_x0000_s1055" style="position:absolute;margin-left:34pt;margin-top:2.2pt;width:544pt;height:0;z-index:-1075;mso-position-horizontal-relative:page" coordorigin="700,325" coordsize="10880,0">
            <v:shape id="_x0000_s1056" style="position:absolute;left:700;top:325;width:10880;height:0" coordorigin="700,325" coordsize="10880,0" path="m700,325r10880,e" filled="f" strokecolor="#0290d8" strokeweight="3pt">
              <v:path arrowok="t"/>
            </v:shape>
            <w10:wrap anchorx="page"/>
          </v:group>
        </w:pict>
      </w:r>
    </w:p>
    <w:p w:rsidR="00510392" w:rsidRDefault="002132A3">
      <w:pPr>
        <w:ind w:left="136"/>
        <w:rPr>
          <w:rFonts w:ascii="Arial" w:eastAsia="Arial" w:hAnsi="Arial" w:cs="Arial"/>
          <w:sz w:val="38"/>
          <w:szCs w:val="38"/>
        </w:rPr>
      </w:pPr>
      <w:r>
        <w:rPr>
          <w:rFonts w:ascii="Arial" w:eastAsia="Arial" w:hAnsi="Arial" w:cs="Arial"/>
          <w:b/>
          <w:color w:val="1D89C6"/>
          <w:sz w:val="38"/>
          <w:szCs w:val="38"/>
        </w:rPr>
        <w:t>Advantage</w:t>
      </w:r>
    </w:p>
    <w:p w:rsidR="00510392" w:rsidRDefault="00510392">
      <w:pPr>
        <w:spacing w:before="5" w:line="220" w:lineRule="exact"/>
        <w:rPr>
          <w:sz w:val="22"/>
          <w:szCs w:val="22"/>
        </w:rPr>
      </w:pPr>
    </w:p>
    <w:p w:rsidR="00510392" w:rsidRDefault="002132A3">
      <w:pPr>
        <w:ind w:left="14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42423F"/>
          <w:w w:val="74"/>
          <w:sz w:val="16"/>
          <w:szCs w:val="16"/>
        </w:rPr>
        <w:t xml:space="preserve">•   </w:t>
      </w:r>
      <w:r>
        <w:rPr>
          <w:rFonts w:ascii="Arial" w:eastAsia="Arial" w:hAnsi="Arial" w:cs="Arial"/>
          <w:color w:val="42423F"/>
          <w:spacing w:val="24"/>
          <w:w w:val="74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Quick</w:t>
      </w:r>
      <w:r>
        <w:rPr>
          <w:rFonts w:ascii="Arial" w:eastAsia="Arial" w:hAnsi="Arial" w:cs="Arial"/>
          <w:color w:val="42423F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Installation</w:t>
      </w:r>
      <w:r>
        <w:rPr>
          <w:rFonts w:ascii="Arial" w:eastAsia="Arial" w:hAnsi="Arial" w:cs="Arial"/>
          <w:color w:val="42423F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for</w:t>
      </w:r>
      <w:r>
        <w:rPr>
          <w:rFonts w:ascii="Arial" w:eastAsia="Arial" w:hAnsi="Arial" w:cs="Arial"/>
          <w:color w:val="42423F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each</w:t>
      </w:r>
      <w:r>
        <w:rPr>
          <w:rFonts w:ascii="Arial" w:eastAsia="Arial" w:hAnsi="Arial" w:cs="Arial"/>
          <w:color w:val="42423F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retrofit</w:t>
      </w:r>
      <w:r>
        <w:rPr>
          <w:rFonts w:ascii="Arial" w:eastAsia="Arial" w:hAnsi="Arial" w:cs="Arial"/>
          <w:color w:val="42423F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kit</w:t>
      </w:r>
      <w:r>
        <w:rPr>
          <w:rFonts w:ascii="Arial" w:eastAsia="Arial" w:hAnsi="Arial" w:cs="Arial"/>
          <w:color w:val="42423F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which</w:t>
      </w:r>
      <w:r>
        <w:rPr>
          <w:rFonts w:ascii="Arial" w:eastAsia="Arial" w:hAnsi="Arial" w:cs="Arial"/>
          <w:color w:val="42423F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only</w:t>
      </w:r>
      <w:r>
        <w:rPr>
          <w:rFonts w:ascii="Arial" w:eastAsia="Arial" w:hAnsi="Arial" w:cs="Arial"/>
          <w:color w:val="42423F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takes</w:t>
      </w:r>
      <w:r>
        <w:rPr>
          <w:rFonts w:ascii="Arial" w:eastAsia="Arial" w:hAnsi="Arial" w:cs="Arial"/>
          <w:color w:val="42423F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five</w:t>
      </w:r>
      <w:r>
        <w:rPr>
          <w:rFonts w:ascii="Arial" w:eastAsia="Arial" w:hAnsi="Arial" w:cs="Arial"/>
          <w:color w:val="42423F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minutes.</w:t>
      </w:r>
    </w:p>
    <w:p w:rsidR="00510392" w:rsidRDefault="00510392">
      <w:pPr>
        <w:spacing w:before="14" w:line="200" w:lineRule="exact"/>
      </w:pPr>
    </w:p>
    <w:p w:rsidR="00510392" w:rsidRDefault="002132A3">
      <w:pPr>
        <w:ind w:left="14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42423F"/>
          <w:w w:val="74"/>
          <w:sz w:val="16"/>
          <w:szCs w:val="16"/>
        </w:rPr>
        <w:t xml:space="preserve">•   </w:t>
      </w:r>
      <w:r>
        <w:rPr>
          <w:rFonts w:ascii="Arial" w:eastAsia="Arial" w:hAnsi="Arial" w:cs="Arial"/>
          <w:color w:val="42423F"/>
          <w:spacing w:val="24"/>
          <w:w w:val="74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0-10V</w:t>
      </w:r>
      <w:r>
        <w:rPr>
          <w:rFonts w:ascii="Arial" w:eastAsia="Arial" w:hAnsi="Arial" w:cs="Arial"/>
          <w:color w:val="42423F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 xml:space="preserve">dimmable </w:t>
      </w:r>
      <w:r w:rsidR="005304A2">
        <w:rPr>
          <w:rFonts w:ascii="Arial" w:eastAsia="Arial" w:hAnsi="Arial" w:cs="Arial"/>
          <w:color w:val="42423F"/>
          <w:sz w:val="16"/>
          <w:szCs w:val="16"/>
        </w:rPr>
        <w:t>function</w:t>
      </w:r>
      <w:r>
        <w:rPr>
          <w:rFonts w:ascii="Arial" w:eastAsia="Arial" w:hAnsi="Arial" w:cs="Arial"/>
          <w:color w:val="42423F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help</w:t>
      </w:r>
      <w:r>
        <w:rPr>
          <w:rFonts w:ascii="Arial" w:eastAsia="Arial" w:hAnsi="Arial" w:cs="Arial"/>
          <w:color w:val="42423F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to</w:t>
      </w:r>
      <w:r>
        <w:rPr>
          <w:rFonts w:ascii="Arial" w:eastAsia="Arial" w:hAnsi="Arial" w:cs="Arial"/>
          <w:color w:val="42423F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reduce</w:t>
      </w:r>
      <w:r>
        <w:rPr>
          <w:rFonts w:ascii="Arial" w:eastAsia="Arial" w:hAnsi="Arial" w:cs="Arial"/>
          <w:color w:val="42423F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operation</w:t>
      </w:r>
      <w:r>
        <w:rPr>
          <w:rFonts w:ascii="Arial" w:eastAsia="Arial" w:hAnsi="Arial" w:cs="Arial"/>
          <w:color w:val="42423F"/>
          <w:spacing w:val="43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cost.</w:t>
      </w:r>
    </w:p>
    <w:p w:rsidR="00510392" w:rsidRDefault="00510392">
      <w:pPr>
        <w:spacing w:before="8" w:line="240" w:lineRule="exact"/>
        <w:rPr>
          <w:sz w:val="24"/>
          <w:szCs w:val="24"/>
        </w:rPr>
      </w:pPr>
    </w:p>
    <w:p w:rsidR="00510392" w:rsidRDefault="002132A3">
      <w:pPr>
        <w:ind w:left="14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42423F"/>
          <w:w w:val="74"/>
          <w:sz w:val="16"/>
          <w:szCs w:val="16"/>
        </w:rPr>
        <w:t xml:space="preserve">•    </w:t>
      </w:r>
      <w:r>
        <w:rPr>
          <w:rFonts w:ascii="Arial" w:eastAsia="Arial" w:hAnsi="Arial" w:cs="Arial"/>
          <w:color w:val="42423F"/>
          <w:spacing w:val="10"/>
          <w:w w:val="74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135</w:t>
      </w:r>
      <w:r>
        <w:rPr>
          <w:rFonts w:ascii="Arial" w:eastAsia="Arial" w:hAnsi="Arial" w:cs="Arial"/>
          <w:color w:val="42423F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lumens</w:t>
      </w:r>
      <w:r>
        <w:rPr>
          <w:rFonts w:ascii="Arial" w:eastAsia="Arial" w:hAnsi="Arial" w:cs="Arial"/>
          <w:color w:val="42423F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per</w:t>
      </w:r>
      <w:r>
        <w:rPr>
          <w:rFonts w:ascii="Arial" w:eastAsia="Arial" w:hAnsi="Arial" w:cs="Arial"/>
          <w:color w:val="42423F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watt</w:t>
      </w:r>
      <w:r>
        <w:rPr>
          <w:rFonts w:ascii="Arial" w:eastAsia="Arial" w:hAnsi="Arial" w:cs="Arial"/>
          <w:color w:val="42423F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help</w:t>
      </w:r>
      <w:r>
        <w:rPr>
          <w:rFonts w:ascii="Arial" w:eastAsia="Arial" w:hAnsi="Arial" w:cs="Arial"/>
          <w:color w:val="42423F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to</w:t>
      </w:r>
      <w:r>
        <w:rPr>
          <w:rFonts w:ascii="Arial" w:eastAsia="Arial" w:hAnsi="Arial" w:cs="Arial"/>
          <w:color w:val="42423F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 xml:space="preserve">reduce </w:t>
      </w:r>
      <w:r>
        <w:rPr>
          <w:rFonts w:ascii="Arial" w:eastAsia="Arial" w:hAnsi="Arial" w:cs="Arial"/>
          <w:color w:val="42423F"/>
          <w:sz w:val="16"/>
          <w:szCs w:val="16"/>
        </w:rPr>
        <w:t>pay</w:t>
      </w:r>
      <w:r>
        <w:rPr>
          <w:rFonts w:ascii="Arial" w:eastAsia="Arial" w:hAnsi="Arial" w:cs="Arial"/>
          <w:color w:val="42423F"/>
          <w:sz w:val="16"/>
          <w:szCs w:val="16"/>
        </w:rPr>
        <w:t>back</w:t>
      </w:r>
      <w:r>
        <w:rPr>
          <w:rFonts w:ascii="Arial" w:eastAsia="Arial" w:hAnsi="Arial" w:cs="Arial"/>
          <w:color w:val="42423F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period</w:t>
      </w:r>
      <w:r>
        <w:rPr>
          <w:rFonts w:ascii="Arial" w:eastAsia="Arial" w:hAnsi="Arial" w:cs="Arial"/>
          <w:color w:val="42423F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of</w:t>
      </w:r>
      <w:r>
        <w:rPr>
          <w:rFonts w:ascii="Arial" w:eastAsia="Arial" w:hAnsi="Arial" w:cs="Arial"/>
          <w:color w:val="42423F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energy</w:t>
      </w:r>
      <w:r>
        <w:rPr>
          <w:rFonts w:ascii="Arial" w:eastAsia="Arial" w:hAnsi="Arial" w:cs="Arial"/>
          <w:color w:val="42423F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saving.</w:t>
      </w:r>
    </w:p>
    <w:p w:rsidR="00510392" w:rsidRDefault="00510392">
      <w:pPr>
        <w:spacing w:before="11" w:line="280" w:lineRule="exact"/>
        <w:rPr>
          <w:sz w:val="28"/>
          <w:szCs w:val="28"/>
        </w:rPr>
      </w:pPr>
    </w:p>
    <w:p w:rsidR="00510392" w:rsidRDefault="002132A3">
      <w:pPr>
        <w:ind w:left="13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42423F"/>
          <w:w w:val="74"/>
          <w:sz w:val="16"/>
          <w:szCs w:val="16"/>
        </w:rPr>
        <w:t xml:space="preserve">•    </w:t>
      </w:r>
      <w:r>
        <w:rPr>
          <w:rFonts w:ascii="Arial" w:eastAsia="Arial" w:hAnsi="Arial" w:cs="Arial"/>
          <w:color w:val="42423F"/>
          <w:spacing w:val="5"/>
          <w:w w:val="74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100000</w:t>
      </w:r>
      <w:r>
        <w:rPr>
          <w:rFonts w:ascii="Arial" w:eastAsia="Arial" w:hAnsi="Arial" w:cs="Arial"/>
          <w:color w:val="42423F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hours</w:t>
      </w:r>
      <w:r>
        <w:rPr>
          <w:rFonts w:ascii="Arial" w:eastAsia="Arial" w:hAnsi="Arial" w:cs="Arial"/>
          <w:color w:val="42423F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working</w:t>
      </w:r>
      <w:r>
        <w:rPr>
          <w:rFonts w:ascii="Arial" w:eastAsia="Arial" w:hAnsi="Arial" w:cs="Arial"/>
          <w:color w:val="42423F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time</w:t>
      </w:r>
      <w:r>
        <w:rPr>
          <w:rFonts w:ascii="Arial" w:eastAsia="Arial" w:hAnsi="Arial" w:cs="Arial"/>
          <w:color w:val="42423F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and</w:t>
      </w:r>
      <w:r>
        <w:rPr>
          <w:rFonts w:ascii="Arial" w:eastAsia="Arial" w:hAnsi="Arial" w:cs="Arial"/>
          <w:color w:val="42423F"/>
          <w:spacing w:val="24"/>
          <w:w w:val="83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sz w:val="16"/>
          <w:szCs w:val="16"/>
        </w:rPr>
        <w:t>years</w:t>
      </w:r>
      <w:r>
        <w:rPr>
          <w:rFonts w:ascii="Arial" w:eastAsia="Arial" w:hAnsi="Arial" w:cs="Arial"/>
          <w:color w:val="42423F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98"/>
          <w:sz w:val="16"/>
          <w:szCs w:val="16"/>
        </w:rPr>
        <w:t>warranty</w:t>
      </w:r>
      <w:r>
        <w:rPr>
          <w:rFonts w:ascii="Arial" w:eastAsia="Arial" w:hAnsi="Arial" w:cs="Arial"/>
          <w:color w:val="6B6B6B"/>
          <w:w w:val="41"/>
          <w:sz w:val="16"/>
          <w:szCs w:val="16"/>
        </w:rPr>
        <w:t>.</w:t>
      </w:r>
    </w:p>
    <w:p w:rsidR="00510392" w:rsidRDefault="00510392">
      <w:pPr>
        <w:spacing w:line="160" w:lineRule="exact"/>
        <w:rPr>
          <w:sz w:val="16"/>
          <w:szCs w:val="16"/>
        </w:rPr>
      </w:pPr>
    </w:p>
    <w:p w:rsidR="00510392" w:rsidRDefault="00510392">
      <w:pPr>
        <w:spacing w:line="200" w:lineRule="exact"/>
      </w:pPr>
    </w:p>
    <w:p w:rsidR="00510392" w:rsidRDefault="00510392">
      <w:pPr>
        <w:spacing w:line="200" w:lineRule="exact"/>
      </w:pPr>
    </w:p>
    <w:p w:rsidR="00510392" w:rsidRDefault="002132A3">
      <w:pPr>
        <w:ind w:left="5018"/>
      </w:pPr>
      <w:r>
        <w:pict>
          <v:group id="_x0000_s1053" style="position:absolute;left:0;text-align:left;margin-left:324pt;margin-top:-138.9pt;width:0;height:184pt;z-index:-1074;mso-position-horizontal-relative:page" coordorigin="6480,-2778" coordsize="0,3680">
            <v:shape id="_x0000_s1054" style="position:absolute;left:6480;top:-2778;width:0;height:3680" coordorigin="6480,-2778" coordsize="0,3680" path="m6480,902r,-3680e" filled="f" strokecolor="#211f1c" strokeweight="0">
              <v:path arrowok="t"/>
            </v:shape>
            <w10:wrap anchorx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3.75pt">
            <v:imagedata r:id="rId8" o:title=""/>
          </v:shape>
        </w:pict>
      </w:r>
    </w:p>
    <w:p w:rsidR="00510392" w:rsidRDefault="002132A3">
      <w:pPr>
        <w:spacing w:before="81"/>
        <w:ind w:right="201"/>
        <w:jc w:val="right"/>
        <w:rPr>
          <w:sz w:val="14"/>
          <w:szCs w:val="14"/>
        </w:rPr>
      </w:pPr>
      <w:r>
        <w:rPr>
          <w:color w:val="211F1C"/>
          <w:sz w:val="14"/>
          <w:szCs w:val="14"/>
        </w:rPr>
        <w:t>E358903</w:t>
      </w:r>
    </w:p>
    <w:p w:rsidR="00510392" w:rsidRDefault="00510392">
      <w:pPr>
        <w:spacing w:before="7" w:line="140" w:lineRule="exact"/>
        <w:rPr>
          <w:sz w:val="14"/>
          <w:szCs w:val="14"/>
        </w:rPr>
      </w:pPr>
    </w:p>
    <w:p w:rsidR="00510392" w:rsidRDefault="00510392">
      <w:pPr>
        <w:spacing w:line="200" w:lineRule="exact"/>
      </w:pPr>
    </w:p>
    <w:p w:rsidR="00510392" w:rsidRDefault="005304A2">
      <w:pPr>
        <w:ind w:left="155"/>
        <w:rPr>
          <w:rFonts w:ascii="Arial" w:eastAsia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503316437" behindDoc="0" locked="0" layoutInCell="1" allowOverlap="1" wp14:anchorId="10205534" wp14:editId="4371758C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7077075" cy="204402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2044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2A3">
        <w:rPr>
          <w:rFonts w:ascii="Arial" w:eastAsia="Arial" w:hAnsi="Arial" w:cs="Arial"/>
          <w:b/>
          <w:color w:val="0497F6"/>
          <w:w w:val="91"/>
          <w:sz w:val="36"/>
          <w:szCs w:val="36"/>
        </w:rPr>
        <w:t>Common</w:t>
      </w:r>
      <w:r w:rsidR="002132A3">
        <w:rPr>
          <w:rFonts w:ascii="Arial" w:eastAsia="Arial" w:hAnsi="Arial" w:cs="Arial"/>
          <w:b/>
          <w:color w:val="0497F6"/>
          <w:spacing w:val="45"/>
          <w:w w:val="91"/>
          <w:sz w:val="36"/>
          <w:szCs w:val="36"/>
        </w:rPr>
        <w:t xml:space="preserve"> </w:t>
      </w:r>
      <w:proofErr w:type="gramStart"/>
      <w:r w:rsidR="002132A3">
        <w:rPr>
          <w:rFonts w:ascii="Arial" w:eastAsia="Arial" w:hAnsi="Arial" w:cs="Arial"/>
          <w:b/>
          <w:color w:val="0497F6"/>
          <w:w w:val="91"/>
          <w:sz w:val="36"/>
          <w:szCs w:val="36"/>
        </w:rPr>
        <w:t xml:space="preserve">Technical </w:t>
      </w:r>
      <w:r w:rsidR="002132A3">
        <w:rPr>
          <w:rFonts w:ascii="Arial" w:eastAsia="Arial" w:hAnsi="Arial" w:cs="Arial"/>
          <w:b/>
          <w:color w:val="0497F6"/>
          <w:spacing w:val="7"/>
          <w:w w:val="91"/>
          <w:sz w:val="36"/>
          <w:szCs w:val="36"/>
        </w:rPr>
        <w:t xml:space="preserve"> </w:t>
      </w:r>
      <w:r w:rsidR="002132A3">
        <w:rPr>
          <w:rFonts w:ascii="Arial" w:eastAsia="Arial" w:hAnsi="Arial" w:cs="Arial"/>
          <w:b/>
          <w:color w:val="0497F6"/>
          <w:sz w:val="36"/>
          <w:szCs w:val="36"/>
        </w:rPr>
        <w:t>Data</w:t>
      </w:r>
      <w:proofErr w:type="gramEnd"/>
    </w:p>
    <w:p w:rsidR="00510392" w:rsidRDefault="00510392">
      <w:pPr>
        <w:spacing w:before="9" w:line="200" w:lineRule="exact"/>
      </w:pPr>
    </w:p>
    <w:p w:rsidR="00510392" w:rsidRDefault="002132A3">
      <w:pPr>
        <w:spacing w:line="300" w:lineRule="atLeast"/>
        <w:ind w:left="160" w:right="2019" w:hanging="5"/>
        <w:rPr>
          <w:rFonts w:ascii="Arial" w:eastAsia="Arial" w:hAnsi="Arial" w:cs="Arial"/>
          <w:sz w:val="16"/>
          <w:szCs w:val="16"/>
        </w:rPr>
      </w:pPr>
      <w:r>
        <w:pict>
          <v:group id="_x0000_s1048" style="position:absolute;left:0;text-align:left;margin-left:33pt;margin-top:.3pt;width:410.55pt;height:15.85pt;z-index:-1077;mso-position-horizontal-relative:page" coordorigin="660,6" coordsize="8211,317">
            <v:shape id="_x0000_s1051" type="#_x0000_t75" style="position:absolute;left:6922;top:6;width:1949;height:317">
              <v:imagedata r:id="rId10" o:title=""/>
            </v:shape>
            <v:shape id="_x0000_s1050" style="position:absolute;left:680;top:87;width:6240;height:0" coordorigin="680,87" coordsize="6240,0" path="m680,87r6240,e" filled="f" strokecolor="#a8a8a8" strokeweight="1pt">
              <v:path arrowok="t"/>
            </v:shape>
            <v:shape id="_x0000_s1049" style="position:absolute;left:680;top:287;width:6240;height:0" coordorigin="680,287" coordsize="6240,0" path="m680,287r6240,e" filled="f" strokecolor="#a8a8a8" strokeweight="2pt">
              <v:path arrowok="t"/>
            </v:shape>
            <w10:wrap anchorx="page"/>
          </v:group>
        </w:pict>
      </w:r>
      <w:r>
        <w:pict>
          <v:group id="_x0000_s1046" style="position:absolute;left:0;text-align:left;margin-left:34pt;margin-top:35.35pt;width:545pt;height:0;z-index:-1070;mso-position-horizontal-relative:page" coordorigin="680,707" coordsize="10900,0">
            <v:shape id="_x0000_s1047" style="position:absolute;left:680;top:707;width:10900;height:0" coordorigin="680,707" coordsize="10900,0" path="m680,707r10900,e" filled="f" strokecolor="#a8a8a8" strokeweight="1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211F1C"/>
          <w:sz w:val="16"/>
          <w:szCs w:val="16"/>
        </w:rPr>
        <w:t>Color</w:t>
      </w:r>
      <w:r>
        <w:rPr>
          <w:rFonts w:ascii="Arial" w:eastAsia="Arial" w:hAnsi="Arial" w:cs="Arial"/>
          <w:color w:val="211F1C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 xml:space="preserve">Tern </w:t>
      </w:r>
      <w:r>
        <w:rPr>
          <w:rFonts w:ascii="Arial" w:eastAsia="Arial" w:hAnsi="Arial" w:cs="Arial"/>
          <w:color w:val="211F1C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 xml:space="preserve">erature                       </w:t>
      </w:r>
      <w:r>
        <w:rPr>
          <w:rFonts w:ascii="Arial" w:eastAsia="Arial" w:hAnsi="Arial" w:cs="Arial"/>
          <w:color w:val="211F1C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>2700K</w:t>
      </w:r>
      <w:r>
        <w:rPr>
          <w:rFonts w:ascii="Arial" w:eastAsia="Arial" w:hAnsi="Arial" w:cs="Arial"/>
          <w:color w:val="211F1C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>to</w:t>
      </w:r>
      <w:r>
        <w:rPr>
          <w:rFonts w:ascii="Arial" w:eastAsia="Arial" w:hAnsi="Arial" w:cs="Arial"/>
          <w:color w:val="211F1C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w w:val="86"/>
          <w:sz w:val="16"/>
          <w:szCs w:val="16"/>
        </w:rPr>
        <w:t xml:space="preserve">5000K </w:t>
      </w:r>
      <w:r>
        <w:rPr>
          <w:rFonts w:ascii="Arial" w:eastAsia="Arial" w:hAnsi="Arial" w:cs="Arial"/>
          <w:color w:val="211F1C"/>
          <w:sz w:val="16"/>
          <w:szCs w:val="16"/>
        </w:rPr>
        <w:t>Beam</w:t>
      </w:r>
      <w:r>
        <w:rPr>
          <w:rFonts w:ascii="Arial" w:eastAsia="Arial" w:hAnsi="Arial" w:cs="Arial"/>
          <w:color w:val="211F1C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 xml:space="preserve">Angle                                  </w:t>
      </w:r>
      <w:r>
        <w:rPr>
          <w:rFonts w:ascii="Arial" w:eastAsia="Arial" w:hAnsi="Arial" w:cs="Arial"/>
          <w:color w:val="211F1C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>120</w:t>
      </w:r>
      <w:r>
        <w:rPr>
          <w:rFonts w:ascii="Arial" w:eastAsia="Arial" w:hAnsi="Arial" w:cs="Arial"/>
          <w:color w:val="211F1C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>degree</w:t>
      </w:r>
    </w:p>
    <w:p w:rsidR="00510392" w:rsidRDefault="002132A3">
      <w:pPr>
        <w:spacing w:before="7" w:line="140" w:lineRule="exact"/>
        <w:rPr>
          <w:sz w:val="15"/>
          <w:szCs w:val="15"/>
        </w:rPr>
      </w:pPr>
      <w:r>
        <w:br w:type="column"/>
      </w:r>
    </w:p>
    <w:p w:rsidR="00510392" w:rsidRDefault="00510392">
      <w:pPr>
        <w:spacing w:line="200" w:lineRule="exact"/>
      </w:pPr>
    </w:p>
    <w:p w:rsidR="00510392" w:rsidRDefault="00510392">
      <w:pPr>
        <w:ind w:left="2362"/>
        <w:rPr>
          <w:sz w:val="52"/>
          <w:szCs w:val="52"/>
        </w:rPr>
      </w:pPr>
    </w:p>
    <w:p w:rsidR="00510392" w:rsidRDefault="00510392">
      <w:pPr>
        <w:spacing w:before="10" w:line="120" w:lineRule="exact"/>
        <w:rPr>
          <w:sz w:val="12"/>
          <w:szCs w:val="12"/>
        </w:rPr>
      </w:pPr>
      <w:bookmarkStart w:id="0" w:name="_GoBack"/>
      <w:bookmarkEnd w:id="0"/>
    </w:p>
    <w:p w:rsidR="00510392" w:rsidRDefault="00510392">
      <w:pPr>
        <w:spacing w:line="200" w:lineRule="exact"/>
      </w:pPr>
    </w:p>
    <w:p w:rsidR="00510392" w:rsidRDefault="00FC7407">
      <w:pPr>
        <w:spacing w:line="334" w:lineRule="auto"/>
        <w:ind w:left="715" w:right="239" w:hanging="615"/>
        <w:jc w:val="right"/>
        <w:rPr>
          <w:rFonts w:ascii="Arial" w:eastAsia="Arial" w:hAnsi="Arial" w:cs="Arial"/>
          <w:sz w:val="38"/>
          <w:szCs w:val="38"/>
        </w:rPr>
      </w:pPr>
      <w:r>
        <w:rPr>
          <w:noProof/>
        </w:rPr>
        <w:drawing>
          <wp:anchor distT="0" distB="0" distL="114300" distR="114300" simplePos="0" relativeHeight="503316479" behindDoc="0" locked="0" layoutInCell="1" allowOverlap="1" wp14:anchorId="0D02F217" wp14:editId="450E11C8">
            <wp:simplePos x="0" y="0"/>
            <wp:positionH relativeFrom="column">
              <wp:posOffset>119380</wp:posOffset>
            </wp:positionH>
            <wp:positionV relativeFrom="paragraph">
              <wp:posOffset>471170</wp:posOffset>
            </wp:positionV>
            <wp:extent cx="2926474" cy="2571750"/>
            <wp:effectExtent l="0" t="0" r="762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754" cy="2573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2A3">
        <w:pict>
          <v:group id="_x0000_s1044" style="position:absolute;left:0;text-align:left;margin-left:486pt;margin-top:34.75pt;width:0;height:84pt;z-index:-1073;mso-position-horizontal-relative:page;mso-position-vertical-relative:text" coordorigin="9720,695" coordsize="0,1680">
            <v:shape id="_x0000_s1045" style="position:absolute;left:9720;top:695;width:0;height:1680" coordorigin="9720,695" coordsize="0,1680" path="m9720,2375r,-1680e" filled="f" strokecolor="#b6bdba" strokeweight="2pt">
              <v:path arrowok="t"/>
            </v:shape>
            <w10:wrap anchorx="page"/>
          </v:group>
        </w:pict>
      </w:r>
      <w:r w:rsidR="002132A3">
        <w:pict>
          <v:group id="_x0000_s1042" style="position:absolute;left:0;text-align:left;margin-left:492pt;margin-top:34.75pt;width:0;height:58pt;z-index:-1072;mso-position-horizontal-relative:page;mso-position-vertical-relative:text" coordorigin="9840,695" coordsize="0,1160">
            <v:shape id="_x0000_s1043" style="position:absolute;left:9840;top:695;width:0;height:1160" coordorigin="9840,695" coordsize="0,1160" path="m9840,1855r,-1160e" filled="f" strokecolor="#c8d4d4" strokeweight="1pt">
              <v:path arrowok="t"/>
            </v:shape>
            <w10:wrap anchorx="page"/>
          </v:group>
        </w:pict>
      </w:r>
      <w:r w:rsidR="002132A3">
        <w:pict>
          <v:group id="_x0000_s1040" style="position:absolute;left:0;text-align:left;margin-left:393pt;margin-top:204.75pt;width:112pt;height:0;z-index:-1071;mso-position-horizontal-relative:page;mso-position-vertical-relative:text" coordorigin="7860,4095" coordsize="2240,0">
            <v:shape id="_x0000_s1041" style="position:absolute;left:7860;top:4095;width:2240;height:0" coordorigin="7860,4095" coordsize="2240,0" path="m7860,4095r2240,e" filled="f" strokecolor="#b6bdba" strokeweight="3pt">
              <v:path arrowok="t"/>
            </v:shape>
            <w10:wrap anchorx="page"/>
          </v:group>
        </w:pict>
      </w:r>
      <w:r w:rsidR="005304A2">
        <w:rPr>
          <w:rFonts w:ascii="Arial" w:eastAsia="Arial" w:hAnsi="Arial" w:cs="Arial"/>
          <w:b/>
          <w:color w:val="D4261D"/>
          <w:w w:val="92"/>
          <w:sz w:val="46"/>
          <w:szCs w:val="46"/>
        </w:rPr>
        <w:t xml:space="preserve">Magic </w:t>
      </w:r>
      <w:r w:rsidR="00EE60C0">
        <w:rPr>
          <w:rFonts w:ascii="Arial" w:eastAsia="Arial" w:hAnsi="Arial" w:cs="Arial"/>
          <w:b/>
          <w:color w:val="211F1C"/>
          <w:w w:val="110"/>
          <w:sz w:val="46"/>
          <w:szCs w:val="46"/>
        </w:rPr>
        <w:t>Troffer</w:t>
      </w:r>
      <w:r w:rsidR="002132A3">
        <w:rPr>
          <w:rFonts w:ascii="Arial" w:eastAsia="Arial" w:hAnsi="Arial" w:cs="Arial"/>
          <w:b/>
          <w:color w:val="211F1C"/>
          <w:w w:val="110"/>
          <w:sz w:val="46"/>
          <w:szCs w:val="46"/>
        </w:rPr>
        <w:t xml:space="preserve"> </w:t>
      </w:r>
      <w:r w:rsidR="002132A3">
        <w:pict>
          <v:shape id="_x0000_i1026" type="#_x0000_t75" style="width:83.25pt;height:75.75pt">
            <v:imagedata r:id="rId12" o:title=""/>
          </v:shape>
        </w:pict>
      </w:r>
      <w:r w:rsidR="002132A3">
        <w:rPr>
          <w:b/>
          <w:color w:val="211F1C"/>
          <w:w w:val="110"/>
          <w:sz w:val="46"/>
          <w:szCs w:val="46"/>
        </w:rPr>
        <w:t xml:space="preserve">         </w:t>
      </w:r>
      <w:r w:rsidR="002132A3">
        <w:rPr>
          <w:rFonts w:ascii="Arial" w:eastAsia="Arial" w:hAnsi="Arial" w:cs="Arial"/>
          <w:b/>
          <w:color w:val="1D89C6"/>
          <w:sz w:val="38"/>
          <w:szCs w:val="38"/>
        </w:rPr>
        <w:t>2x2'</w:t>
      </w:r>
      <w:r w:rsidR="002132A3">
        <w:rPr>
          <w:rFonts w:ascii="Arial" w:eastAsia="Arial" w:hAnsi="Arial" w:cs="Arial"/>
          <w:b/>
          <w:color w:val="1D89C6"/>
          <w:spacing w:val="22"/>
          <w:sz w:val="38"/>
          <w:szCs w:val="38"/>
        </w:rPr>
        <w:t xml:space="preserve"> </w:t>
      </w:r>
      <w:r w:rsidR="002132A3">
        <w:pict>
          <v:shape id="_x0000_i1027" type="#_x0000_t75" style="width:111pt;height:60.75pt">
            <v:imagedata r:id="rId13" o:title=""/>
          </v:shape>
        </w:pict>
      </w:r>
      <w:r w:rsidR="002132A3">
        <w:rPr>
          <w:b/>
          <w:color w:val="1D89C6"/>
          <w:sz w:val="38"/>
          <w:szCs w:val="38"/>
        </w:rPr>
        <w:t xml:space="preserve">     </w:t>
      </w:r>
      <w:r w:rsidR="002132A3">
        <w:rPr>
          <w:b/>
          <w:color w:val="1D89C6"/>
          <w:spacing w:val="57"/>
          <w:sz w:val="38"/>
          <w:szCs w:val="38"/>
        </w:rPr>
        <w:t xml:space="preserve"> </w:t>
      </w:r>
      <w:r w:rsidR="002132A3">
        <w:rPr>
          <w:rFonts w:ascii="Arial" w:eastAsia="Arial" w:hAnsi="Arial" w:cs="Arial"/>
          <w:b/>
          <w:color w:val="1D89C6"/>
          <w:sz w:val="38"/>
          <w:szCs w:val="38"/>
        </w:rPr>
        <w:t>2x4'</w:t>
      </w:r>
    </w:p>
    <w:p w:rsidR="00510392" w:rsidRDefault="00510392">
      <w:pPr>
        <w:spacing w:line="200" w:lineRule="exact"/>
      </w:pPr>
    </w:p>
    <w:p w:rsidR="00510392" w:rsidRDefault="00510392">
      <w:pPr>
        <w:spacing w:before="15" w:line="220" w:lineRule="exact"/>
        <w:rPr>
          <w:sz w:val="22"/>
          <w:szCs w:val="22"/>
        </w:rPr>
      </w:pPr>
    </w:p>
    <w:p w:rsidR="00510392" w:rsidRDefault="002132A3">
      <w:pPr>
        <w:ind w:right="176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42423F"/>
          <w:w w:val="81"/>
          <w:sz w:val="16"/>
          <w:szCs w:val="16"/>
        </w:rPr>
        <w:t>l</w:t>
      </w:r>
    </w:p>
    <w:p w:rsidR="00510392" w:rsidRDefault="00510392">
      <w:pPr>
        <w:spacing w:before="3" w:line="120" w:lineRule="exact"/>
        <w:rPr>
          <w:sz w:val="12"/>
          <w:szCs w:val="12"/>
        </w:rPr>
      </w:pPr>
    </w:p>
    <w:p w:rsidR="00510392" w:rsidRDefault="002132A3">
      <w:pPr>
        <w:rPr>
          <w:rFonts w:ascii="Arial" w:eastAsia="Arial" w:hAnsi="Arial" w:cs="Arial"/>
          <w:sz w:val="16"/>
          <w:szCs w:val="16"/>
        </w:rPr>
        <w:sectPr w:rsidR="00510392">
          <w:footerReference w:type="default" r:id="rId14"/>
          <w:pgSz w:w="12260" w:h="15860"/>
          <w:pgMar w:top="420" w:right="560" w:bottom="280" w:left="560" w:header="0" w:footer="1907" w:gutter="0"/>
          <w:pgNumType w:start="1"/>
          <w:cols w:num="2" w:space="720" w:equalWidth="0">
            <w:col w:w="5816" w:space="546"/>
            <w:col w:w="4778"/>
          </w:cols>
        </w:sectPr>
      </w:pPr>
      <w:r>
        <w:rPr>
          <w:rFonts w:ascii="Arial" w:eastAsia="Arial" w:hAnsi="Arial" w:cs="Arial"/>
          <w:color w:val="211F1C"/>
          <w:sz w:val="16"/>
          <w:szCs w:val="16"/>
        </w:rPr>
        <w:t xml:space="preserve">Frequency                                           </w:t>
      </w:r>
      <w:r>
        <w:rPr>
          <w:rFonts w:ascii="Arial" w:eastAsia="Arial" w:hAnsi="Arial" w:cs="Arial"/>
          <w:color w:val="211F1C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sz w:val="16"/>
          <w:szCs w:val="16"/>
        </w:rPr>
        <w:t>50-60Hz</w:t>
      </w:r>
    </w:p>
    <w:p w:rsidR="00510392" w:rsidRDefault="00510392">
      <w:pPr>
        <w:spacing w:before="7" w:line="120" w:lineRule="exact"/>
        <w:rPr>
          <w:sz w:val="13"/>
          <w:szCs w:val="13"/>
        </w:rPr>
      </w:pPr>
    </w:p>
    <w:p w:rsidR="00510392" w:rsidRDefault="002132A3">
      <w:pPr>
        <w:tabs>
          <w:tab w:val="left" w:pos="11000"/>
        </w:tabs>
        <w:spacing w:line="180" w:lineRule="exact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211F1C"/>
          <w:spacing w:val="-9"/>
          <w:position w:val="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1"/>
          <w:sz w:val="16"/>
          <w:szCs w:val="16"/>
          <w:u w:val="thick" w:color="A8A8A8"/>
        </w:rPr>
        <w:t>Color</w:t>
      </w:r>
      <w:r>
        <w:rPr>
          <w:rFonts w:ascii="Arial" w:eastAsia="Arial" w:hAnsi="Arial" w:cs="Arial"/>
          <w:color w:val="211F1C"/>
          <w:position w:val="1"/>
          <w:sz w:val="16"/>
          <w:szCs w:val="16"/>
          <w:u w:val="thick" w:color="A8A8A8"/>
        </w:rPr>
        <w:t xml:space="preserve">  </w:t>
      </w:r>
      <w:r>
        <w:rPr>
          <w:rFonts w:ascii="Arial" w:eastAsia="Arial" w:hAnsi="Arial" w:cs="Arial"/>
          <w:color w:val="211F1C"/>
          <w:spacing w:val="18"/>
          <w:position w:val="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1"/>
          <w:sz w:val="16"/>
          <w:szCs w:val="16"/>
          <w:u w:val="thick" w:color="A8A8A8"/>
        </w:rPr>
        <w:t>Consistenc</w:t>
      </w:r>
      <w:r>
        <w:rPr>
          <w:rFonts w:ascii="Arial" w:eastAsia="Arial" w:hAnsi="Arial" w:cs="Arial"/>
          <w:color w:val="211F1C"/>
          <w:position w:val="1"/>
          <w:sz w:val="16"/>
          <w:szCs w:val="16"/>
          <w:u w:val="thick" w:color="A8A8A8"/>
        </w:rPr>
        <w:t xml:space="preserve">                             </w:t>
      </w:r>
      <w:r>
        <w:rPr>
          <w:rFonts w:ascii="Arial" w:eastAsia="Arial" w:hAnsi="Arial" w:cs="Arial"/>
          <w:color w:val="211F1C"/>
          <w:spacing w:val="1"/>
          <w:position w:val="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1"/>
          <w:sz w:val="16"/>
          <w:szCs w:val="16"/>
          <w:u w:val="thick" w:color="A8A8A8"/>
        </w:rPr>
        <w:t>4</w:t>
      </w:r>
      <w:r>
        <w:rPr>
          <w:rFonts w:ascii="Arial" w:eastAsia="Arial" w:hAnsi="Arial" w:cs="Arial"/>
          <w:color w:val="211F1C"/>
          <w:position w:val="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spacing w:val="-21"/>
          <w:position w:val="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1"/>
          <w:sz w:val="16"/>
          <w:szCs w:val="16"/>
          <w:u w:val="thick" w:color="A8A8A8"/>
        </w:rPr>
        <w:t>ste</w:t>
      </w:r>
      <w:r>
        <w:rPr>
          <w:rFonts w:ascii="Arial" w:eastAsia="Arial" w:hAnsi="Arial" w:cs="Arial"/>
          <w:color w:val="211F1C"/>
          <w:position w:val="1"/>
          <w:sz w:val="16"/>
          <w:szCs w:val="16"/>
          <w:u w:val="thick" w:color="A8A8A8"/>
        </w:rPr>
        <w:t xml:space="preserve">   </w:t>
      </w:r>
      <w:r>
        <w:rPr>
          <w:rFonts w:ascii="Arial" w:eastAsia="Arial" w:hAnsi="Arial" w:cs="Arial"/>
          <w:color w:val="211F1C"/>
          <w:spacing w:val="-10"/>
          <w:position w:val="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1"/>
          <w:sz w:val="16"/>
          <w:szCs w:val="16"/>
          <w:u w:val="thick" w:color="A8A8A8"/>
        </w:rPr>
        <w:t>s</w:t>
      </w:r>
      <w:r>
        <w:rPr>
          <w:rFonts w:ascii="Arial" w:eastAsia="Arial" w:hAnsi="Arial" w:cs="Arial"/>
          <w:color w:val="211F1C"/>
          <w:position w:val="1"/>
          <w:sz w:val="16"/>
          <w:szCs w:val="16"/>
          <w:u w:val="thick" w:color="A8A8A8"/>
        </w:rPr>
        <w:t xml:space="preserve">                                                                      </w:t>
      </w:r>
      <w:r>
        <w:rPr>
          <w:rFonts w:ascii="Arial" w:eastAsia="Arial" w:hAnsi="Arial" w:cs="Arial"/>
          <w:color w:val="211F1C"/>
          <w:spacing w:val="-4"/>
          <w:position w:val="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  <w:u w:val="thick" w:color="A8A8A8"/>
        </w:rPr>
        <w:t>flower</w:t>
      </w:r>
      <w:r>
        <w:rPr>
          <w:rFonts w:ascii="Arial" w:eastAsia="Arial" w:hAnsi="Arial" w:cs="Arial"/>
          <w:color w:val="211F1C"/>
          <w:position w:val="-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spacing w:val="-6"/>
          <w:position w:val="-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-1"/>
          <w:sz w:val="16"/>
          <w:szCs w:val="16"/>
          <w:u w:val="thick" w:color="A8A8A8"/>
        </w:rPr>
        <w:t>Factor</w:t>
      </w:r>
      <w:r>
        <w:rPr>
          <w:rFonts w:ascii="Arial" w:eastAsia="Arial" w:hAnsi="Arial" w:cs="Arial"/>
          <w:color w:val="211F1C"/>
          <w:position w:val="-1"/>
          <w:sz w:val="16"/>
          <w:szCs w:val="16"/>
          <w:u w:val="thick" w:color="A8A8A8"/>
        </w:rPr>
        <w:t xml:space="preserve">                                       </w:t>
      </w:r>
      <w:r>
        <w:rPr>
          <w:rFonts w:ascii="Arial" w:eastAsia="Arial" w:hAnsi="Arial" w:cs="Arial"/>
          <w:color w:val="211F1C"/>
          <w:spacing w:val="-12"/>
          <w:position w:val="-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-1"/>
          <w:sz w:val="16"/>
          <w:szCs w:val="16"/>
          <w:u w:val="thick" w:color="A8A8A8"/>
        </w:rPr>
        <w:t>More</w:t>
      </w:r>
      <w:r>
        <w:rPr>
          <w:rFonts w:ascii="Arial" w:eastAsia="Arial" w:hAnsi="Arial" w:cs="Arial"/>
          <w:color w:val="211F1C"/>
          <w:position w:val="-1"/>
          <w:sz w:val="16"/>
          <w:szCs w:val="16"/>
          <w:u w:val="thick" w:color="A8A8A8"/>
        </w:rPr>
        <w:t xml:space="preserve">  </w:t>
      </w:r>
      <w:r>
        <w:rPr>
          <w:rFonts w:ascii="Arial" w:eastAsia="Arial" w:hAnsi="Arial" w:cs="Arial"/>
          <w:color w:val="211F1C"/>
          <w:spacing w:val="-5"/>
          <w:position w:val="-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-1"/>
          <w:sz w:val="16"/>
          <w:szCs w:val="16"/>
          <w:u w:val="thick" w:color="A8A8A8"/>
        </w:rPr>
        <w:t>than</w:t>
      </w:r>
      <w:r>
        <w:rPr>
          <w:rFonts w:ascii="Arial" w:eastAsia="Arial" w:hAnsi="Arial" w:cs="Arial"/>
          <w:color w:val="211F1C"/>
          <w:position w:val="-1"/>
          <w:sz w:val="16"/>
          <w:szCs w:val="16"/>
          <w:u w:val="thick" w:color="A8A8A8"/>
        </w:rPr>
        <w:t xml:space="preserve">   </w:t>
      </w:r>
      <w:r>
        <w:rPr>
          <w:rFonts w:ascii="Arial" w:eastAsia="Arial" w:hAnsi="Arial" w:cs="Arial"/>
          <w:color w:val="211F1C"/>
          <w:spacing w:val="-3"/>
          <w:position w:val="-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-1"/>
          <w:sz w:val="16"/>
          <w:szCs w:val="16"/>
          <w:u w:val="thick" w:color="A8A8A8"/>
        </w:rPr>
        <w:t>0.99</w:t>
      </w:r>
      <w:r>
        <w:rPr>
          <w:rFonts w:ascii="Arial" w:eastAsia="Arial" w:hAnsi="Arial" w:cs="Arial"/>
          <w:color w:val="211F1C"/>
          <w:position w:val="-1"/>
          <w:sz w:val="16"/>
          <w:szCs w:val="16"/>
          <w:u w:val="thick" w:color="A8A8A8"/>
        </w:rPr>
        <w:t xml:space="preserve"> </w:t>
      </w:r>
      <w:r>
        <w:rPr>
          <w:rFonts w:ascii="Arial" w:eastAsia="Arial" w:hAnsi="Arial" w:cs="Arial"/>
          <w:color w:val="211F1C"/>
          <w:position w:val="-1"/>
          <w:sz w:val="16"/>
          <w:szCs w:val="16"/>
          <w:u w:val="thick" w:color="A8A8A8"/>
        </w:rPr>
        <w:tab/>
      </w:r>
    </w:p>
    <w:p w:rsidR="00510392" w:rsidRDefault="00510392">
      <w:pPr>
        <w:spacing w:before="7" w:line="40" w:lineRule="exact"/>
        <w:rPr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1547"/>
        <w:gridCol w:w="1074"/>
        <w:gridCol w:w="1880"/>
        <w:gridCol w:w="2741"/>
        <w:gridCol w:w="2966"/>
      </w:tblGrid>
      <w:tr w:rsidR="00510392">
        <w:trPr>
          <w:trHeight w:hRule="exact" w:val="416"/>
        </w:trPr>
        <w:tc>
          <w:tcPr>
            <w:tcW w:w="712" w:type="dxa"/>
            <w:tcBorders>
              <w:top w:val="nil"/>
              <w:left w:val="nil"/>
              <w:bottom w:val="single" w:sz="16" w:space="0" w:color="A8A8A8"/>
              <w:right w:val="nil"/>
            </w:tcBorders>
          </w:tcPr>
          <w:p w:rsidR="00510392" w:rsidRDefault="002132A3">
            <w:pPr>
              <w:spacing w:before="89"/>
              <w:ind w:left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CRI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6" w:space="0" w:color="A8A8A8"/>
              <w:right w:val="nil"/>
            </w:tcBorders>
          </w:tcPr>
          <w:p w:rsidR="00510392" w:rsidRDefault="00510392"/>
        </w:tc>
        <w:tc>
          <w:tcPr>
            <w:tcW w:w="1074" w:type="dxa"/>
            <w:tcBorders>
              <w:top w:val="nil"/>
              <w:left w:val="nil"/>
              <w:bottom w:val="single" w:sz="16" w:space="0" w:color="A8A8A8"/>
              <w:right w:val="nil"/>
            </w:tcBorders>
          </w:tcPr>
          <w:p w:rsidR="00510392" w:rsidRDefault="002132A3">
            <w:pPr>
              <w:spacing w:before="89"/>
              <w:ind w:left="2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More</w:t>
            </w:r>
            <w:r>
              <w:rPr>
                <w:rFonts w:ascii="Arial" w:eastAsia="Arial" w:hAnsi="Arial" w:cs="Arial"/>
                <w:color w:val="211F1C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than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16" w:space="0" w:color="A8A8A8"/>
              <w:right w:val="nil"/>
            </w:tcBorders>
          </w:tcPr>
          <w:p w:rsidR="00510392" w:rsidRDefault="002132A3">
            <w:pPr>
              <w:spacing w:before="89"/>
              <w:ind w:left="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80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16" w:space="0" w:color="A8A8A8"/>
              <w:right w:val="nil"/>
            </w:tcBorders>
          </w:tcPr>
          <w:p w:rsidR="00510392" w:rsidRDefault="002132A3">
            <w:pPr>
              <w:spacing w:before="79"/>
              <w:ind w:left="1017" w:right="9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Rated</w:t>
            </w:r>
            <w:r>
              <w:rPr>
                <w:rFonts w:ascii="Arial" w:eastAsia="Arial" w:hAnsi="Arial" w:cs="Arial"/>
                <w:color w:val="211F1C"/>
                <w:spacing w:val="4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w w:val="86"/>
                <w:sz w:val="16"/>
                <w:szCs w:val="16"/>
              </w:rPr>
              <w:t>Life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16" w:space="0" w:color="A8A8A8"/>
              <w:right w:val="nil"/>
            </w:tcBorders>
          </w:tcPr>
          <w:p w:rsidR="00510392" w:rsidRDefault="002132A3">
            <w:pPr>
              <w:spacing w:before="79"/>
              <w:ind w:left="9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w w:val="83"/>
                <w:sz w:val="16"/>
                <w:szCs w:val="16"/>
              </w:rPr>
              <w:t>7</w:t>
            </w:r>
            <w:r>
              <w:rPr>
                <w:rFonts w:ascii="Arial" w:eastAsia="Arial" w:hAnsi="Arial" w:cs="Arial"/>
                <w:color w:val="211F1C"/>
                <w:spacing w:val="24"/>
                <w:w w:val="8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 xml:space="preserve">years  </w:t>
            </w:r>
            <w:r>
              <w:rPr>
                <w:rFonts w:ascii="Arial" w:eastAsia="Arial" w:hAnsi="Arial" w:cs="Arial"/>
                <w:color w:val="211F1C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hours</w:t>
            </w:r>
          </w:p>
        </w:tc>
      </w:tr>
      <w:tr w:rsidR="00510392">
        <w:trPr>
          <w:trHeight w:hRule="exact" w:val="210"/>
        </w:trPr>
        <w:tc>
          <w:tcPr>
            <w:tcW w:w="712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2132A3">
            <w:pPr>
              <w:spacing w:line="160" w:lineRule="exact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w w:val="86"/>
                <w:sz w:val="16"/>
                <w:szCs w:val="16"/>
              </w:rPr>
              <w:t>Operation</w:t>
            </w:r>
          </w:p>
        </w:tc>
        <w:tc>
          <w:tcPr>
            <w:tcW w:w="1547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2132A3">
            <w:pPr>
              <w:spacing w:line="160" w:lineRule="exact"/>
              <w:ind w:left="1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Temperature</w:t>
            </w:r>
          </w:p>
        </w:tc>
        <w:tc>
          <w:tcPr>
            <w:tcW w:w="1074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2132A3">
            <w:pPr>
              <w:spacing w:line="160" w:lineRule="exact"/>
              <w:ind w:left="2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-30-40C</w:t>
            </w:r>
          </w:p>
        </w:tc>
        <w:tc>
          <w:tcPr>
            <w:tcW w:w="1880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510392"/>
        </w:tc>
        <w:tc>
          <w:tcPr>
            <w:tcW w:w="2741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2132A3">
            <w:pPr>
              <w:spacing w:before="4"/>
              <w:ind w:left="1012" w:right="95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Led</w:t>
            </w:r>
            <w:r>
              <w:rPr>
                <w:rFonts w:ascii="Arial" w:eastAsia="Arial" w:hAnsi="Arial" w:cs="Arial"/>
                <w:color w:val="211F1C"/>
                <w:spacing w:val="2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T</w:t>
            </w:r>
            <w:proofErr w:type="gramStart"/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 xml:space="preserve">~ </w:t>
            </w:r>
            <w:r>
              <w:rPr>
                <w:rFonts w:ascii="Arial" w:eastAsia="Arial" w:hAnsi="Arial" w:cs="Arial"/>
                <w:color w:val="211F1C"/>
                <w:spacing w:val="1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w w:val="88"/>
                <w:sz w:val="16"/>
                <w:szCs w:val="16"/>
              </w:rPr>
              <w:t>e</w:t>
            </w:r>
            <w:proofErr w:type="gramEnd"/>
          </w:p>
        </w:tc>
        <w:tc>
          <w:tcPr>
            <w:tcW w:w="2966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2132A3">
            <w:pPr>
              <w:spacing w:line="180" w:lineRule="exact"/>
              <w:ind w:left="982" w:right="115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 xml:space="preserve">SMT </w:t>
            </w:r>
            <w:r>
              <w:rPr>
                <w:rFonts w:ascii="Arial" w:eastAsia="Arial" w:hAnsi="Arial" w:cs="Arial"/>
                <w:color w:val="211F1C"/>
                <w:spacing w:val="2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w w:val="86"/>
                <w:sz w:val="16"/>
                <w:szCs w:val="16"/>
              </w:rPr>
              <w:t>2835</w:t>
            </w:r>
          </w:p>
        </w:tc>
      </w:tr>
      <w:tr w:rsidR="00510392">
        <w:trPr>
          <w:trHeight w:hRule="exact" w:val="450"/>
        </w:trPr>
        <w:tc>
          <w:tcPr>
            <w:tcW w:w="712" w:type="dxa"/>
            <w:tcBorders>
              <w:top w:val="single" w:sz="8" w:space="0" w:color="A8A8A8"/>
              <w:left w:val="nil"/>
              <w:bottom w:val="single" w:sz="16" w:space="0" w:color="A8A8A8"/>
              <w:right w:val="nil"/>
            </w:tcBorders>
          </w:tcPr>
          <w:p w:rsidR="00510392" w:rsidRDefault="00510392">
            <w:pPr>
              <w:spacing w:before="6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w w:val="86"/>
                <w:sz w:val="16"/>
                <w:szCs w:val="16"/>
              </w:rPr>
              <w:t>Efficiency</w:t>
            </w:r>
          </w:p>
        </w:tc>
        <w:tc>
          <w:tcPr>
            <w:tcW w:w="1547" w:type="dxa"/>
            <w:tcBorders>
              <w:top w:val="single" w:sz="8" w:space="0" w:color="A8A8A8"/>
              <w:left w:val="nil"/>
              <w:bottom w:val="single" w:sz="16" w:space="0" w:color="A8A8A8"/>
              <w:right w:val="nil"/>
            </w:tcBorders>
          </w:tcPr>
          <w:p w:rsidR="00510392" w:rsidRDefault="00510392">
            <w:pPr>
              <w:spacing w:before="6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17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 xml:space="preserve">with </w:t>
            </w:r>
            <w:r>
              <w:rPr>
                <w:rFonts w:ascii="Arial" w:eastAsia="Arial" w:hAnsi="Arial" w:cs="Arial"/>
                <w:color w:val="211F1C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ballast</w:t>
            </w:r>
          </w:p>
        </w:tc>
        <w:tc>
          <w:tcPr>
            <w:tcW w:w="1074" w:type="dxa"/>
            <w:tcBorders>
              <w:top w:val="single" w:sz="8" w:space="0" w:color="A8A8A8"/>
              <w:left w:val="nil"/>
              <w:bottom w:val="single" w:sz="16" w:space="0" w:color="A8A8A8"/>
              <w:right w:val="nil"/>
            </w:tcBorders>
          </w:tcPr>
          <w:p w:rsidR="00510392" w:rsidRDefault="00510392">
            <w:pPr>
              <w:spacing w:before="6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2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More</w:t>
            </w:r>
            <w:r>
              <w:rPr>
                <w:rFonts w:ascii="Arial" w:eastAsia="Arial" w:hAnsi="Arial" w:cs="Arial"/>
                <w:color w:val="211F1C"/>
                <w:spacing w:val="3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than</w:t>
            </w:r>
          </w:p>
        </w:tc>
        <w:tc>
          <w:tcPr>
            <w:tcW w:w="1880" w:type="dxa"/>
            <w:tcBorders>
              <w:top w:val="single" w:sz="8" w:space="0" w:color="A8A8A8"/>
              <w:left w:val="nil"/>
              <w:bottom w:val="single" w:sz="16" w:space="0" w:color="A8A8A8"/>
              <w:right w:val="nil"/>
            </w:tcBorders>
          </w:tcPr>
          <w:p w:rsidR="00510392" w:rsidRDefault="00510392">
            <w:pPr>
              <w:spacing w:before="6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2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135</w:t>
            </w:r>
            <w:r>
              <w:rPr>
                <w:rFonts w:ascii="Arial" w:eastAsia="Arial" w:hAnsi="Arial" w:cs="Arial"/>
                <w:color w:val="211F1C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LPW</w:t>
            </w:r>
          </w:p>
        </w:tc>
        <w:tc>
          <w:tcPr>
            <w:tcW w:w="2741" w:type="dxa"/>
            <w:tcBorders>
              <w:top w:val="single" w:sz="8" w:space="0" w:color="A8A8A8"/>
              <w:left w:val="nil"/>
              <w:bottom w:val="single" w:sz="16" w:space="0" w:color="A8A8A8"/>
              <w:right w:val="nil"/>
            </w:tcBorders>
          </w:tcPr>
          <w:p w:rsidR="00510392" w:rsidRDefault="00510392">
            <w:pPr>
              <w:spacing w:before="6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1017" w:right="115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w w:val="86"/>
                <w:sz w:val="16"/>
                <w:szCs w:val="16"/>
              </w:rPr>
              <w:t>Housing</w:t>
            </w:r>
          </w:p>
        </w:tc>
        <w:tc>
          <w:tcPr>
            <w:tcW w:w="2966" w:type="dxa"/>
            <w:tcBorders>
              <w:top w:val="single" w:sz="8" w:space="0" w:color="A8A8A8"/>
              <w:left w:val="nil"/>
              <w:bottom w:val="single" w:sz="16" w:space="0" w:color="A8A8A8"/>
              <w:right w:val="nil"/>
            </w:tcBorders>
          </w:tcPr>
          <w:p w:rsidR="00510392" w:rsidRDefault="00510392">
            <w:pPr>
              <w:spacing w:before="6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958" w:right="105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w w:val="86"/>
                <w:sz w:val="16"/>
                <w:szCs w:val="16"/>
              </w:rPr>
              <w:t>Aluminum+PC</w:t>
            </w:r>
          </w:p>
        </w:tc>
      </w:tr>
      <w:tr w:rsidR="00510392">
        <w:trPr>
          <w:trHeight w:hRule="exact" w:val="210"/>
        </w:trPr>
        <w:tc>
          <w:tcPr>
            <w:tcW w:w="712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2132A3">
            <w:pPr>
              <w:spacing w:before="2"/>
              <w:ind w:left="1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L,</w:t>
            </w:r>
            <w:r>
              <w:rPr>
                <w:rFonts w:ascii="Arial" w:eastAsia="Arial" w:hAnsi="Arial" w:cs="Arial"/>
                <w:color w:val="211F1C"/>
                <w:spacing w:val="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cUL</w:t>
            </w:r>
          </w:p>
        </w:tc>
        <w:tc>
          <w:tcPr>
            <w:tcW w:w="1547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2132A3">
            <w:pPr>
              <w:spacing w:before="2"/>
              <w:ind w:left="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color w:val="211F1C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FCC</w:t>
            </w:r>
            <w:r>
              <w:rPr>
                <w:rFonts w:ascii="Arial" w:eastAsia="Arial" w:hAnsi="Arial" w:cs="Arial"/>
                <w:color w:val="211F1C"/>
                <w:spacing w:val="2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11F1C"/>
                <w:sz w:val="16"/>
                <w:szCs w:val="16"/>
              </w:rPr>
              <w:t>certified</w:t>
            </w:r>
          </w:p>
        </w:tc>
        <w:tc>
          <w:tcPr>
            <w:tcW w:w="1074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510392"/>
        </w:tc>
        <w:tc>
          <w:tcPr>
            <w:tcW w:w="1880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510392"/>
        </w:tc>
        <w:tc>
          <w:tcPr>
            <w:tcW w:w="2741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510392"/>
        </w:tc>
        <w:tc>
          <w:tcPr>
            <w:tcW w:w="2966" w:type="dxa"/>
            <w:tcBorders>
              <w:top w:val="single" w:sz="16" w:space="0" w:color="A8A8A8"/>
              <w:left w:val="nil"/>
              <w:bottom w:val="single" w:sz="8" w:space="0" w:color="A8A8A8"/>
              <w:right w:val="nil"/>
            </w:tcBorders>
          </w:tcPr>
          <w:p w:rsidR="00510392" w:rsidRDefault="00510392"/>
        </w:tc>
      </w:tr>
    </w:tbl>
    <w:p w:rsidR="00510392" w:rsidRDefault="00FC7407">
      <w:pPr>
        <w:spacing w:line="200" w:lineRule="exact"/>
      </w:pPr>
      <w:r>
        <w:rPr>
          <w:noProof/>
        </w:rPr>
        <w:drawing>
          <wp:anchor distT="0" distB="0" distL="114300" distR="114300" simplePos="0" relativeHeight="503316479" behindDoc="0" locked="0" layoutInCell="1" allowOverlap="1" wp14:anchorId="0C69283C" wp14:editId="39393CDF">
            <wp:simplePos x="0" y="0"/>
            <wp:positionH relativeFrom="margin">
              <wp:align>right</wp:align>
            </wp:positionH>
            <wp:positionV relativeFrom="paragraph">
              <wp:posOffset>82550</wp:posOffset>
            </wp:positionV>
            <wp:extent cx="7073900" cy="156908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0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392" w:rsidRDefault="00510392">
      <w:pPr>
        <w:spacing w:before="15" w:line="280" w:lineRule="exact"/>
        <w:rPr>
          <w:sz w:val="28"/>
          <w:szCs w:val="28"/>
        </w:rPr>
      </w:pPr>
    </w:p>
    <w:p w:rsidR="00510392" w:rsidRDefault="002132A3">
      <w:pPr>
        <w:spacing w:before="19" w:line="360" w:lineRule="exact"/>
        <w:ind w:left="1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color w:val="0290D8"/>
          <w:w w:val="110"/>
          <w:position w:val="-1"/>
          <w:sz w:val="32"/>
          <w:szCs w:val="32"/>
        </w:rPr>
        <w:t>Ordering Guide</w:t>
      </w:r>
    </w:p>
    <w:p w:rsidR="00510392" w:rsidRDefault="00510392">
      <w:pPr>
        <w:spacing w:line="200" w:lineRule="exact"/>
      </w:pPr>
    </w:p>
    <w:p w:rsidR="00510392" w:rsidRDefault="00510392">
      <w:pPr>
        <w:spacing w:line="260" w:lineRule="exact"/>
        <w:rPr>
          <w:sz w:val="26"/>
          <w:szCs w:val="26"/>
        </w:rPr>
      </w:pPr>
    </w:p>
    <w:p w:rsidR="00510392" w:rsidRDefault="002132A3">
      <w:pPr>
        <w:spacing w:before="39" w:line="180" w:lineRule="exact"/>
        <w:ind w:left="131"/>
        <w:rPr>
          <w:rFonts w:ascii="Arial" w:eastAsia="Arial" w:hAnsi="Arial" w:cs="Arial"/>
          <w:sz w:val="16"/>
          <w:szCs w:val="16"/>
        </w:rPr>
        <w:sectPr w:rsidR="00510392">
          <w:type w:val="continuous"/>
          <w:pgSz w:w="12260" w:h="15860"/>
          <w:pgMar w:top="420" w:right="560" w:bottom="280" w:left="560" w:header="720" w:footer="720" w:gutter="0"/>
          <w:cols w:space="720"/>
        </w:sectPr>
      </w:pP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>~~~~ZY~~~---'~~~R_4_IR_7~~~-'~~-2_5_W_l3_6_w</w:t>
      </w:r>
      <w:proofErr w:type="gramStart"/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>_,_</w:t>
      </w:r>
      <w:proofErr w:type="gramEnd"/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>5o_w~</w:t>
      </w: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  <w:u w:val="single" w:color="201F1C"/>
        </w:rPr>
        <w:t xml:space="preserve">  </w:t>
      </w:r>
      <w:r>
        <w:rPr>
          <w:rFonts w:ascii="Arial" w:eastAsia="Arial" w:hAnsi="Arial" w:cs="Arial"/>
          <w:color w:val="211F1C"/>
          <w:spacing w:val="31"/>
          <w:w w:val="110"/>
          <w:position w:val="-1"/>
          <w:sz w:val="16"/>
          <w:szCs w:val="16"/>
          <w:u w:val="single" w:color="201F1C"/>
        </w:rPr>
        <w:t xml:space="preserve"> </w:t>
      </w:r>
      <w:r>
        <w:rPr>
          <w:rFonts w:ascii="Arial" w:eastAsia="Arial" w:hAnsi="Arial" w:cs="Arial"/>
          <w:color w:val="211F1C"/>
          <w:spacing w:val="-31"/>
          <w:w w:val="110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>,/...._~~~X-N_Z_IX_D_Z~~~--'</w:t>
      </w:r>
    </w:p>
    <w:p w:rsidR="00510392" w:rsidRDefault="00510392">
      <w:pPr>
        <w:spacing w:before="3" w:line="100" w:lineRule="exact"/>
        <w:rPr>
          <w:sz w:val="10"/>
          <w:szCs w:val="10"/>
        </w:rPr>
      </w:pPr>
    </w:p>
    <w:p w:rsidR="00510392" w:rsidRDefault="002132A3">
      <w:pPr>
        <w:spacing w:line="180" w:lineRule="exact"/>
        <w:ind w:left="630" w:right="-44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 xml:space="preserve">Company </w:t>
      </w:r>
      <w:r>
        <w:rPr>
          <w:rFonts w:ascii="Arial" w:eastAsia="Arial" w:hAnsi="Arial" w:cs="Arial"/>
          <w:color w:val="211F1C"/>
          <w:spacing w:val="18"/>
          <w:w w:val="110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w w:val="86"/>
          <w:position w:val="-1"/>
          <w:sz w:val="16"/>
          <w:szCs w:val="16"/>
        </w:rPr>
        <w:t>Code</w:t>
      </w:r>
      <w:proofErr w:type="gramEnd"/>
    </w:p>
    <w:p w:rsidR="00510392" w:rsidRDefault="002132A3">
      <w:pPr>
        <w:spacing w:before="3" w:line="100" w:lineRule="exact"/>
        <w:rPr>
          <w:sz w:val="10"/>
          <w:szCs w:val="10"/>
        </w:rPr>
      </w:pPr>
      <w:r>
        <w:br w:type="column"/>
      </w:r>
    </w:p>
    <w:p w:rsidR="00510392" w:rsidRDefault="002132A3">
      <w:pPr>
        <w:spacing w:line="180" w:lineRule="exact"/>
        <w:ind w:right="-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>Size</w:t>
      </w:r>
    </w:p>
    <w:p w:rsidR="00510392" w:rsidRDefault="002132A3">
      <w:pPr>
        <w:spacing w:before="3" w:line="100" w:lineRule="exact"/>
        <w:rPr>
          <w:sz w:val="10"/>
          <w:szCs w:val="10"/>
        </w:rPr>
      </w:pPr>
      <w:r>
        <w:br w:type="column"/>
      </w:r>
    </w:p>
    <w:p w:rsidR="00510392" w:rsidRDefault="002132A3">
      <w:pPr>
        <w:spacing w:line="180" w:lineRule="exact"/>
        <w:ind w:right="-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>Wattage</w:t>
      </w:r>
    </w:p>
    <w:p w:rsidR="00510392" w:rsidRDefault="002132A3">
      <w:pPr>
        <w:spacing w:before="3" w:line="100" w:lineRule="exact"/>
        <w:rPr>
          <w:sz w:val="10"/>
          <w:szCs w:val="10"/>
        </w:rPr>
      </w:pPr>
      <w:r>
        <w:br w:type="column"/>
      </w:r>
    </w:p>
    <w:p w:rsidR="00510392" w:rsidRDefault="002132A3">
      <w:pPr>
        <w:spacing w:line="180" w:lineRule="exact"/>
        <w:rPr>
          <w:rFonts w:ascii="Arial" w:eastAsia="Arial" w:hAnsi="Arial" w:cs="Arial"/>
          <w:sz w:val="16"/>
          <w:szCs w:val="16"/>
        </w:rPr>
        <w:sectPr w:rsidR="00510392">
          <w:type w:val="continuous"/>
          <w:pgSz w:w="12260" w:h="15860"/>
          <w:pgMar w:top="420" w:right="560" w:bottom="280" w:left="560" w:header="720" w:footer="720" w:gutter="0"/>
          <w:cols w:num="4" w:space="720" w:equalWidth="0">
            <w:col w:w="1829" w:space="1557"/>
            <w:col w:w="343" w:space="1961"/>
            <w:col w:w="656" w:space="1250"/>
            <w:col w:w="3544"/>
          </w:cols>
        </w:sectPr>
      </w:pPr>
      <w:r>
        <w:rPr>
          <w:rFonts w:ascii="Arial" w:eastAsia="Arial" w:hAnsi="Arial" w:cs="Arial"/>
          <w:color w:val="211F1C"/>
          <w:position w:val="-1"/>
          <w:sz w:val="16"/>
          <w:szCs w:val="16"/>
        </w:rPr>
        <w:t xml:space="preserve">Non </w:t>
      </w:r>
      <w:r>
        <w:rPr>
          <w:rFonts w:ascii="Arial" w:eastAsia="Arial" w:hAnsi="Arial" w:cs="Arial"/>
          <w:color w:val="211F1C"/>
          <w:spacing w:val="1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 xml:space="preserve">Dimmable/ </w:t>
      </w:r>
      <w:r>
        <w:rPr>
          <w:rFonts w:ascii="Arial" w:eastAsia="Arial" w:hAnsi="Arial" w:cs="Arial"/>
          <w:color w:val="211F1C"/>
          <w:spacing w:val="31"/>
          <w:w w:val="110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211F1C"/>
          <w:w w:val="110"/>
          <w:position w:val="-1"/>
          <w:sz w:val="16"/>
          <w:szCs w:val="16"/>
        </w:rPr>
        <w:t>Dimmable</w:t>
      </w:r>
    </w:p>
    <w:p w:rsidR="00510392" w:rsidRDefault="002132A3">
      <w:pPr>
        <w:spacing w:before="8" w:line="160" w:lineRule="exact"/>
        <w:rPr>
          <w:sz w:val="17"/>
          <w:szCs w:val="17"/>
        </w:rPr>
      </w:pPr>
      <w:r>
        <w:pict>
          <v:group id="_x0000_s1034" style="position:absolute;margin-left:0;margin-top:.5pt;width:612pt;height:11in;z-index:-1076;mso-position-horizontal-relative:page;mso-position-vertical-relative:page" coordorigin=",10" coordsize="12240,15840">
            <v:shape id="_x0000_s1037" style="position:absolute;top:10;width:12240;height:0" coordorigin=",10" coordsize="12240,0" path="m12240,10l,10e" filled="f" strokecolor="#211f1c" strokeweight="0">
              <v:path arrowok="t"/>
            </v:shape>
            <v:shape id="_x0000_s1036" style="position:absolute;top:10;width:12240;height:0" coordorigin=",10" coordsize="12240,0" path="m,10r12240,e" filled="f" strokecolor="#211f1c" strokeweight="0">
              <v:path arrowok="t"/>
            </v:shape>
            <v:shape id="_x0000_s1035" style="position:absolute;left:12240;top:10;width:0;height:15840" coordorigin="12240,10" coordsize="0,15840" path="m12240,10r,15840e" filled="f" strokecolor="#211f1c" strokeweight="0">
              <v:path arrowok="t"/>
            </v:shape>
            <w10:wrap anchorx="page" anchory="page"/>
          </v:group>
        </w:pict>
      </w:r>
    </w:p>
    <w:p w:rsidR="00510392" w:rsidRDefault="00510392">
      <w:pPr>
        <w:spacing w:line="200" w:lineRule="exact"/>
      </w:pPr>
    </w:p>
    <w:p w:rsidR="00510392" w:rsidRDefault="00510392">
      <w:pPr>
        <w:spacing w:line="200" w:lineRule="exact"/>
      </w:pPr>
    </w:p>
    <w:p w:rsidR="00510392" w:rsidRDefault="002132A3">
      <w:pPr>
        <w:spacing w:before="14" w:line="400" w:lineRule="exact"/>
        <w:ind w:left="14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color w:val="0497F6"/>
          <w:position w:val="-1"/>
          <w:sz w:val="36"/>
          <w:szCs w:val="36"/>
        </w:rPr>
        <w:t>Warranty</w:t>
      </w:r>
    </w:p>
    <w:p w:rsidR="00510392" w:rsidRDefault="00510392">
      <w:pPr>
        <w:spacing w:before="8" w:line="180" w:lineRule="exact"/>
        <w:rPr>
          <w:sz w:val="18"/>
          <w:szCs w:val="18"/>
        </w:rPr>
      </w:pPr>
    </w:p>
    <w:p w:rsidR="00510392" w:rsidRDefault="005304A2">
      <w:pPr>
        <w:spacing w:before="36" w:line="378" w:lineRule="auto"/>
        <w:ind w:left="126" w:right="98"/>
        <w:jc w:val="both"/>
        <w:rPr>
          <w:rFonts w:ascii="Arial" w:eastAsia="Arial" w:hAnsi="Arial" w:cs="Arial"/>
          <w:sz w:val="16"/>
          <w:szCs w:val="16"/>
        </w:rPr>
        <w:sectPr w:rsidR="00510392">
          <w:type w:val="continuous"/>
          <w:pgSz w:w="12260" w:h="15860"/>
          <w:pgMar w:top="420" w:right="560" w:bottom="280" w:left="560" w:header="720" w:footer="720" w:gutter="0"/>
          <w:cols w:space="720"/>
        </w:sectPr>
      </w:pPr>
      <w:r>
        <w:rPr>
          <w:noProof/>
        </w:rPr>
        <w:drawing>
          <wp:anchor distT="0" distB="0" distL="114300" distR="114300" simplePos="0" relativeHeight="503316479" behindDoc="0" locked="0" layoutInCell="1" allowOverlap="1" wp14:anchorId="1AA4D7BD" wp14:editId="40F52B8D">
            <wp:simplePos x="0" y="0"/>
            <wp:positionH relativeFrom="margin">
              <wp:align>right</wp:align>
            </wp:positionH>
            <wp:positionV relativeFrom="paragraph">
              <wp:posOffset>762000</wp:posOffset>
            </wp:positionV>
            <wp:extent cx="7067550" cy="14097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2A3">
        <w:pict>
          <v:group id="_x0000_s1032" style="position:absolute;left:0;text-align:left;margin-left:36pt;margin-top:89.25pt;width:541pt;height:0;z-index:-1069;mso-position-horizontal-relative:page;mso-position-vertical-relative:text" coordorigin="720,1785" coordsize="10820,0">
            <v:shape id="_x0000_s1033" style="position:absolute;left:720;top:1785;width:10820;height:0" coordorigin="720,1785" coordsize="10820,0" path="m720,1785r10820,e" filled="f" strokecolor="#0290d8" strokeweight="2pt">
              <v:path arrowok="t"/>
            </v:shape>
            <w10:wrap anchorx="page"/>
          </v:group>
        </w:pic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This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product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has</w:t>
      </w:r>
      <w:r w:rsidR="002132A3">
        <w:rPr>
          <w:rFonts w:ascii="Arial" w:eastAsia="Arial" w:hAnsi="Arial" w:cs="Arial"/>
          <w:color w:val="42423F"/>
          <w:spacing w:val="23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a</w:t>
      </w:r>
      <w:r w:rsidR="002132A3">
        <w:rPr>
          <w:rFonts w:ascii="Arial" w:eastAsia="Arial" w:hAnsi="Arial" w:cs="Arial"/>
          <w:color w:val="42423F"/>
          <w:spacing w:val="7"/>
          <w:w w:val="67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67"/>
          <w:sz w:val="16"/>
          <w:szCs w:val="16"/>
        </w:rPr>
        <w:t>warranty</w:t>
      </w:r>
      <w:r w:rsidR="002132A3">
        <w:rPr>
          <w:rFonts w:ascii="Arial" w:eastAsia="Arial" w:hAnsi="Arial" w:cs="Arial"/>
          <w:color w:val="42423F"/>
          <w:spacing w:val="24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of</w:t>
      </w:r>
      <w:r w:rsidR="002132A3">
        <w:rPr>
          <w:rFonts w:ascii="Arial" w:eastAsia="Arial" w:hAnsi="Arial" w:cs="Arial"/>
          <w:color w:val="42423F"/>
          <w:spacing w:val="15"/>
          <w:w w:val="67"/>
          <w:sz w:val="16"/>
          <w:szCs w:val="16"/>
        </w:rPr>
        <w:t xml:space="preserve"> </w:t>
      </w:r>
      <w:proofErr w:type="gramStart"/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period </w:t>
      </w:r>
      <w:r w:rsidR="002132A3">
        <w:rPr>
          <w:rFonts w:ascii="Arial" w:eastAsia="Arial" w:hAnsi="Arial" w:cs="Arial"/>
          <w:color w:val="42423F"/>
          <w:spacing w:val="2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of</w:t>
      </w:r>
      <w:proofErr w:type="gramEnd"/>
      <w:r w:rsidR="002132A3">
        <w:rPr>
          <w:rFonts w:ascii="Arial" w:eastAsia="Arial" w:hAnsi="Arial" w:cs="Arial"/>
          <w:color w:val="42423F"/>
          <w:spacing w:val="15"/>
          <w:w w:val="67"/>
          <w:sz w:val="16"/>
          <w:szCs w:val="16"/>
        </w:rPr>
        <w:t xml:space="preserve"> </w:t>
      </w:r>
      <w:r w:rsidR="002132A3">
        <w:rPr>
          <w:color w:val="42423F"/>
          <w:w w:val="67"/>
          <w:sz w:val="18"/>
          <w:szCs w:val="18"/>
        </w:rPr>
        <w:t>7</w:t>
      </w:r>
      <w:r w:rsidR="002132A3">
        <w:rPr>
          <w:color w:val="42423F"/>
          <w:spacing w:val="10"/>
          <w:w w:val="67"/>
          <w:sz w:val="18"/>
          <w:szCs w:val="18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years</w:t>
      </w:r>
      <w:r w:rsidR="002132A3">
        <w:rPr>
          <w:rFonts w:ascii="Arial" w:eastAsia="Arial" w:hAnsi="Arial" w:cs="Arial"/>
          <w:color w:val="42423F"/>
          <w:spacing w:val="29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from</w:t>
      </w:r>
      <w:r w:rsidR="002132A3">
        <w:rPr>
          <w:rFonts w:ascii="Arial" w:eastAsia="Arial" w:hAnsi="Arial" w:cs="Arial"/>
          <w:color w:val="42423F"/>
          <w:spacing w:val="29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23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date</w:t>
      </w:r>
      <w:r w:rsidR="002132A3">
        <w:rPr>
          <w:rFonts w:ascii="Arial" w:eastAsia="Arial" w:hAnsi="Arial" w:cs="Arial"/>
          <w:color w:val="42423F"/>
          <w:spacing w:val="26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of</w:t>
      </w:r>
      <w:r w:rsidR="002132A3">
        <w:rPr>
          <w:rFonts w:ascii="Arial" w:eastAsia="Arial" w:hAnsi="Arial" w:cs="Arial"/>
          <w:color w:val="42423F"/>
          <w:spacing w:val="20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purchase. </w:t>
      </w:r>
      <w:r w:rsidR="002132A3">
        <w:rPr>
          <w:rFonts w:ascii="Arial" w:eastAsia="Arial" w:hAnsi="Arial" w:cs="Arial"/>
          <w:color w:val="42423F"/>
          <w:spacing w:val="3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The </w:t>
      </w:r>
      <w:r w:rsidR="002132A3">
        <w:rPr>
          <w:rFonts w:ascii="Arial" w:eastAsia="Arial" w:hAnsi="Arial" w:cs="Arial"/>
          <w:color w:val="42423F"/>
          <w:spacing w:val="20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warranty  </w:t>
      </w:r>
      <w:r w:rsidR="002132A3">
        <w:rPr>
          <w:rFonts w:ascii="Arial" w:eastAsia="Arial" w:hAnsi="Arial" w:cs="Arial"/>
          <w:color w:val="42423F"/>
          <w:spacing w:val="28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is </w:t>
      </w:r>
      <w:r w:rsidR="002132A3">
        <w:rPr>
          <w:rFonts w:ascii="Arial" w:eastAsia="Arial" w:hAnsi="Arial" w:cs="Arial"/>
          <w:color w:val="42423F"/>
          <w:spacing w:val="7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invalid  </w:t>
      </w:r>
      <w:r w:rsidR="002132A3">
        <w:rPr>
          <w:rFonts w:ascii="Arial" w:eastAsia="Arial" w:hAnsi="Arial" w:cs="Arial"/>
          <w:color w:val="42423F"/>
          <w:spacing w:val="5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in </w:t>
      </w:r>
      <w:r w:rsidR="002132A3">
        <w:rPr>
          <w:rFonts w:ascii="Arial" w:eastAsia="Arial" w:hAnsi="Arial" w:cs="Arial"/>
          <w:color w:val="42423F"/>
          <w:spacing w:val="6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the </w:t>
      </w:r>
      <w:r w:rsidR="002132A3">
        <w:rPr>
          <w:rFonts w:ascii="Arial" w:eastAsia="Arial" w:hAnsi="Arial" w:cs="Arial"/>
          <w:color w:val="42423F"/>
          <w:spacing w:val="22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case </w:t>
      </w:r>
      <w:r w:rsidR="002132A3">
        <w:rPr>
          <w:rFonts w:ascii="Arial" w:eastAsia="Arial" w:hAnsi="Arial" w:cs="Arial"/>
          <w:color w:val="42423F"/>
          <w:spacing w:val="27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of </w:t>
      </w:r>
      <w:r w:rsidR="002132A3">
        <w:rPr>
          <w:rFonts w:ascii="Arial" w:eastAsia="Arial" w:hAnsi="Arial" w:cs="Arial"/>
          <w:color w:val="42423F"/>
          <w:spacing w:val="14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improper  </w:t>
      </w:r>
      <w:r w:rsidR="002132A3">
        <w:rPr>
          <w:rFonts w:ascii="Arial" w:eastAsia="Arial" w:hAnsi="Arial" w:cs="Arial"/>
          <w:color w:val="42423F"/>
          <w:spacing w:val="15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use </w:t>
      </w:r>
      <w:r w:rsidR="002132A3">
        <w:rPr>
          <w:rFonts w:ascii="Arial" w:eastAsia="Arial" w:hAnsi="Arial" w:cs="Arial"/>
          <w:color w:val="42423F"/>
          <w:spacing w:val="3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installation</w:t>
      </w:r>
      <w:r w:rsidR="002132A3">
        <w:rPr>
          <w:rFonts w:ascii="Arial" w:eastAsia="Arial" w:hAnsi="Arial" w:cs="Arial"/>
          <w:color w:val="6B6B6B"/>
          <w:w w:val="31"/>
          <w:sz w:val="16"/>
          <w:szCs w:val="16"/>
        </w:rPr>
        <w:t xml:space="preserve">,  </w:t>
      </w:r>
      <w:r w:rsidR="002132A3">
        <w:rPr>
          <w:rFonts w:ascii="Arial" w:eastAsia="Arial" w:hAnsi="Arial" w:cs="Arial"/>
          <w:color w:val="42423F"/>
          <w:w w:val="70"/>
          <w:sz w:val="16"/>
          <w:szCs w:val="16"/>
        </w:rPr>
        <w:t>tampering</w:t>
      </w:r>
      <w:r w:rsidR="002132A3">
        <w:rPr>
          <w:rFonts w:ascii="Arial" w:eastAsia="Arial" w:hAnsi="Arial" w:cs="Arial"/>
          <w:color w:val="6B6B6B"/>
          <w:w w:val="31"/>
          <w:sz w:val="16"/>
          <w:szCs w:val="16"/>
        </w:rPr>
        <w:t xml:space="preserve">, 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and</w:t>
      </w:r>
      <w:r w:rsidR="002132A3">
        <w:rPr>
          <w:rFonts w:ascii="Arial" w:eastAsia="Arial" w:hAnsi="Arial" w:cs="Arial"/>
          <w:color w:val="42423F"/>
          <w:spacing w:val="20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removal</w:t>
      </w:r>
      <w:r w:rsidR="002132A3">
        <w:rPr>
          <w:rFonts w:ascii="Arial" w:eastAsia="Arial" w:hAnsi="Arial" w:cs="Arial"/>
          <w:color w:val="42423F"/>
          <w:spacing w:val="28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of</w:t>
      </w:r>
      <w:r w:rsidR="002132A3">
        <w:rPr>
          <w:rFonts w:ascii="Arial" w:eastAsia="Arial" w:hAnsi="Arial" w:cs="Arial"/>
          <w:color w:val="42423F"/>
          <w:spacing w:val="12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18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3"/>
          <w:sz w:val="16"/>
          <w:szCs w:val="16"/>
        </w:rPr>
        <w:t>Q</w:t>
      </w:r>
      <w:r w:rsidR="002132A3">
        <w:rPr>
          <w:rFonts w:ascii="Arial" w:eastAsia="Arial" w:hAnsi="Arial" w:cs="Arial"/>
          <w:color w:val="575756"/>
          <w:w w:val="31"/>
          <w:sz w:val="16"/>
          <w:szCs w:val="16"/>
        </w:rPr>
        <w:t>.</w:t>
      </w:r>
      <w:r w:rsidR="002132A3">
        <w:rPr>
          <w:rFonts w:ascii="Arial" w:eastAsia="Arial" w:hAnsi="Arial" w:cs="Arial"/>
          <w:color w:val="42423F"/>
          <w:w w:val="64"/>
          <w:sz w:val="16"/>
          <w:szCs w:val="16"/>
        </w:rPr>
        <w:t>C</w:t>
      </w:r>
      <w:r w:rsidR="002132A3">
        <w:rPr>
          <w:rFonts w:ascii="Arial" w:eastAsia="Arial" w:hAnsi="Arial" w:cs="Arial"/>
          <w:color w:val="575756"/>
          <w:w w:val="31"/>
          <w:sz w:val="16"/>
          <w:szCs w:val="16"/>
        </w:rPr>
        <w:t xml:space="preserve">. </w:t>
      </w:r>
      <w:r w:rsidR="002132A3">
        <w:rPr>
          <w:rFonts w:ascii="Arial" w:eastAsia="Arial" w:hAnsi="Arial" w:cs="Arial"/>
          <w:color w:val="575756"/>
          <w:spacing w:val="10"/>
          <w:w w:val="3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8"/>
          <w:sz w:val="16"/>
          <w:szCs w:val="16"/>
        </w:rPr>
        <w:t>date</w:t>
      </w:r>
      <w:r w:rsidR="002132A3">
        <w:rPr>
          <w:rFonts w:ascii="Arial" w:eastAsia="Arial" w:hAnsi="Arial" w:cs="Arial"/>
          <w:color w:val="42423F"/>
          <w:spacing w:val="27"/>
          <w:w w:val="68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label</w:t>
      </w:r>
      <w:r w:rsidR="002132A3">
        <w:rPr>
          <w:rFonts w:ascii="Arial" w:eastAsia="Arial" w:hAnsi="Arial" w:cs="Arial"/>
          <w:color w:val="6B6B6B"/>
          <w:w w:val="31"/>
          <w:sz w:val="16"/>
          <w:szCs w:val="16"/>
        </w:rPr>
        <w:t>,</w:t>
      </w:r>
      <w:r w:rsidR="002132A3">
        <w:rPr>
          <w:rFonts w:ascii="Arial" w:eastAsia="Arial" w:hAnsi="Arial" w:cs="Arial"/>
          <w:color w:val="6B6B6B"/>
          <w:spacing w:val="22"/>
          <w:w w:val="3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575756"/>
          <w:w w:val="39"/>
          <w:sz w:val="16"/>
          <w:szCs w:val="16"/>
        </w:rPr>
        <w:t>i</w:t>
      </w:r>
      <w:r w:rsidR="002132A3">
        <w:rPr>
          <w:rFonts w:ascii="Arial" w:eastAsia="Arial" w:hAnsi="Arial" w:cs="Arial"/>
          <w:color w:val="42423F"/>
          <w:w w:val="70"/>
          <w:sz w:val="16"/>
          <w:szCs w:val="16"/>
        </w:rPr>
        <w:t>nstallation</w:t>
      </w:r>
      <w:r w:rsidR="002132A3">
        <w:rPr>
          <w:rFonts w:ascii="Arial" w:eastAsia="Arial" w:hAnsi="Arial" w:cs="Arial"/>
          <w:color w:val="42423F"/>
          <w:spacing w:val="37"/>
          <w:w w:val="70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in</w:t>
      </w:r>
      <w:r w:rsidR="002132A3">
        <w:rPr>
          <w:rFonts w:ascii="Arial" w:eastAsia="Arial" w:hAnsi="Arial" w:cs="Arial"/>
          <w:color w:val="42423F"/>
          <w:spacing w:val="7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an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improper </w:t>
      </w:r>
      <w:r w:rsidR="002132A3">
        <w:rPr>
          <w:rFonts w:ascii="Arial" w:eastAsia="Arial" w:hAnsi="Arial" w:cs="Arial"/>
          <w:color w:val="42423F"/>
          <w:spacing w:val="7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working </w:t>
      </w:r>
      <w:r w:rsidR="002132A3">
        <w:rPr>
          <w:rFonts w:ascii="Arial" w:eastAsia="Arial" w:hAnsi="Arial" w:cs="Arial"/>
          <w:color w:val="42423F"/>
          <w:spacing w:val="8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environment </w:t>
      </w:r>
      <w:r w:rsidR="002132A3">
        <w:rPr>
          <w:rFonts w:ascii="Arial" w:eastAsia="Arial" w:hAnsi="Arial" w:cs="Arial"/>
          <w:color w:val="42423F"/>
          <w:spacing w:val="27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or</w:t>
      </w:r>
      <w:r w:rsidR="002132A3">
        <w:rPr>
          <w:rFonts w:ascii="Arial" w:eastAsia="Arial" w:hAnsi="Arial" w:cs="Arial"/>
          <w:color w:val="42423F"/>
          <w:spacing w:val="17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installation </w:t>
      </w:r>
      <w:r w:rsidR="002132A3">
        <w:rPr>
          <w:rFonts w:ascii="Arial" w:eastAsia="Arial" w:hAnsi="Arial" w:cs="Arial"/>
          <w:color w:val="42423F"/>
          <w:spacing w:val="18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not</w:t>
      </w:r>
      <w:r w:rsidR="002132A3">
        <w:rPr>
          <w:rFonts w:ascii="Arial" w:eastAsia="Arial" w:hAnsi="Arial" w:cs="Arial"/>
          <w:color w:val="42423F"/>
          <w:spacing w:val="17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according </w:t>
      </w:r>
      <w:r w:rsidR="002132A3">
        <w:rPr>
          <w:rFonts w:ascii="Arial" w:eastAsia="Arial" w:hAnsi="Arial" w:cs="Arial"/>
          <w:color w:val="42423F"/>
          <w:spacing w:val="15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to</w:t>
      </w:r>
      <w:r w:rsidR="002132A3">
        <w:rPr>
          <w:rFonts w:ascii="Arial" w:eastAsia="Arial" w:hAnsi="Arial" w:cs="Arial"/>
          <w:color w:val="42423F"/>
          <w:spacing w:val="15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22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current </w:t>
      </w:r>
      <w:r w:rsidR="002132A3">
        <w:rPr>
          <w:rFonts w:ascii="Arial" w:eastAsia="Arial" w:hAnsi="Arial" w:cs="Arial"/>
          <w:color w:val="42423F"/>
          <w:spacing w:val="4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edition</w:t>
      </w:r>
      <w:r w:rsidR="002132A3">
        <w:rPr>
          <w:rFonts w:ascii="Arial" w:eastAsia="Arial" w:hAnsi="Arial" w:cs="Arial"/>
          <w:color w:val="42423F"/>
          <w:spacing w:val="31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of</w:t>
      </w:r>
      <w:r w:rsidR="002132A3">
        <w:rPr>
          <w:rFonts w:ascii="Arial" w:eastAsia="Arial" w:hAnsi="Arial" w:cs="Arial"/>
          <w:color w:val="42423F"/>
          <w:spacing w:val="14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26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National </w:t>
      </w:r>
      <w:r w:rsidR="002132A3">
        <w:rPr>
          <w:rFonts w:ascii="Arial" w:eastAsia="Arial" w:hAnsi="Arial" w:cs="Arial"/>
          <w:color w:val="42423F"/>
          <w:spacing w:val="11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 xml:space="preserve">Electric </w:t>
      </w:r>
      <w:r w:rsidR="002132A3">
        <w:rPr>
          <w:rFonts w:ascii="Arial" w:eastAsia="Arial" w:hAnsi="Arial" w:cs="Arial"/>
          <w:color w:val="42423F"/>
          <w:spacing w:val="4"/>
          <w:w w:val="73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3"/>
          <w:sz w:val="16"/>
          <w:szCs w:val="16"/>
        </w:rPr>
        <w:t>Code</w:t>
      </w:r>
      <w:r w:rsidR="002132A3">
        <w:rPr>
          <w:rFonts w:ascii="Arial" w:eastAsia="Arial" w:hAnsi="Arial" w:cs="Arial"/>
          <w:color w:val="575756"/>
          <w:w w:val="41"/>
          <w:sz w:val="16"/>
          <w:szCs w:val="16"/>
        </w:rPr>
        <w:t>.</w:t>
      </w:r>
      <w:r w:rsidR="002132A3">
        <w:rPr>
          <w:rFonts w:ascii="Arial" w:eastAsia="Arial" w:hAnsi="Arial" w:cs="Arial"/>
          <w:color w:val="575756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575756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71"/>
          <w:sz w:val="16"/>
          <w:szCs w:val="16"/>
        </w:rPr>
        <w:t>Should</w:t>
      </w:r>
      <w:r w:rsidR="002132A3">
        <w:rPr>
          <w:rFonts w:ascii="Arial" w:eastAsia="Arial" w:hAnsi="Arial" w:cs="Arial"/>
          <w:color w:val="42423F"/>
          <w:spacing w:val="10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this</w:t>
      </w:r>
      <w:r>
        <w:rPr>
          <w:rFonts w:ascii="Arial" w:eastAsia="Arial" w:hAnsi="Arial" w:cs="Arial"/>
          <w:color w:val="42423F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 xml:space="preserve">product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fail</w:t>
      </w:r>
      <w:r w:rsidR="002132A3">
        <w:rPr>
          <w:rFonts w:ascii="Arial" w:eastAsia="Arial" w:hAnsi="Arial" w:cs="Arial"/>
          <w:color w:val="42423F"/>
          <w:spacing w:val="25"/>
          <w:w w:val="71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71"/>
          <w:sz w:val="16"/>
          <w:szCs w:val="16"/>
        </w:rPr>
        <w:t>during</w:t>
      </w:r>
      <w:r w:rsidR="002132A3">
        <w:rPr>
          <w:rFonts w:ascii="Arial" w:eastAsia="Arial" w:hAnsi="Arial" w:cs="Arial"/>
          <w:color w:val="42423F"/>
          <w:spacing w:val="10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22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 xml:space="preserve">warranty  </w:t>
      </w:r>
      <w:r w:rsidR="002132A3">
        <w:rPr>
          <w:rFonts w:ascii="Arial" w:eastAsia="Arial" w:hAnsi="Arial" w:cs="Arial"/>
          <w:color w:val="42423F"/>
          <w:spacing w:val="3"/>
          <w:w w:val="71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71"/>
          <w:sz w:val="16"/>
          <w:szCs w:val="16"/>
        </w:rPr>
        <w:t>period</w:t>
      </w:r>
      <w:r w:rsidR="002132A3">
        <w:rPr>
          <w:rFonts w:ascii="Arial" w:eastAsia="Arial" w:hAnsi="Arial" w:cs="Arial"/>
          <w:color w:val="42423F"/>
          <w:spacing w:val="10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it</w:t>
      </w:r>
      <w:r w:rsidR="002132A3">
        <w:rPr>
          <w:rFonts w:ascii="Arial" w:eastAsia="Arial" w:hAnsi="Arial" w:cs="Arial"/>
          <w:color w:val="42423F"/>
          <w:spacing w:val="7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will</w:t>
      </w:r>
      <w:r w:rsidR="002132A3">
        <w:rPr>
          <w:rFonts w:ascii="Arial" w:eastAsia="Arial" w:hAnsi="Arial" w:cs="Arial"/>
          <w:color w:val="42423F"/>
          <w:spacing w:val="27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be</w:t>
      </w:r>
      <w:r w:rsidR="002132A3">
        <w:rPr>
          <w:rFonts w:ascii="Arial" w:eastAsia="Arial" w:hAnsi="Arial" w:cs="Arial"/>
          <w:color w:val="42423F"/>
          <w:spacing w:val="25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 xml:space="preserve">replaced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free</w:t>
      </w:r>
      <w:r w:rsidR="002132A3">
        <w:rPr>
          <w:rFonts w:ascii="Arial" w:eastAsia="Arial" w:hAnsi="Arial" w:cs="Arial"/>
          <w:color w:val="42423F"/>
          <w:spacing w:val="1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1"/>
          <w:sz w:val="16"/>
          <w:szCs w:val="16"/>
        </w:rPr>
        <w:t>of</w:t>
      </w:r>
      <w:r w:rsidR="002132A3">
        <w:rPr>
          <w:rFonts w:ascii="Arial" w:eastAsia="Arial" w:hAnsi="Arial" w:cs="Arial"/>
          <w:color w:val="42423F"/>
          <w:spacing w:val="18"/>
          <w:w w:val="71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74"/>
          <w:sz w:val="16"/>
          <w:szCs w:val="16"/>
        </w:rPr>
        <w:t>charge</w:t>
      </w:r>
      <w:r w:rsidR="002132A3">
        <w:rPr>
          <w:rFonts w:ascii="Arial" w:eastAsia="Arial" w:hAnsi="Arial" w:cs="Arial"/>
          <w:color w:val="6B6B6B"/>
          <w:w w:val="41"/>
          <w:sz w:val="16"/>
          <w:szCs w:val="16"/>
        </w:rPr>
        <w:t xml:space="preserve">,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subject</w:t>
      </w:r>
      <w:r w:rsidR="002132A3">
        <w:rPr>
          <w:rFonts w:ascii="Arial" w:eastAsia="Arial" w:hAnsi="Arial" w:cs="Arial"/>
          <w:color w:val="42423F"/>
          <w:spacing w:val="6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to</w:t>
      </w:r>
      <w:r>
        <w:rPr>
          <w:rFonts w:ascii="Arial" w:eastAsia="Arial" w:hAnsi="Arial" w:cs="Arial"/>
          <w:color w:val="42423F"/>
          <w:w w:val="69"/>
          <w:sz w:val="16"/>
          <w:szCs w:val="16"/>
        </w:rPr>
        <w:t xml:space="preserve"> </w:t>
      </w:r>
      <w:proofErr w:type="gramStart"/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correct </w:t>
      </w:r>
      <w:r w:rsidR="002132A3">
        <w:rPr>
          <w:rFonts w:ascii="Arial" w:eastAsia="Arial" w:hAnsi="Arial" w:cs="Arial"/>
          <w:color w:val="42423F"/>
          <w:spacing w:val="14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installation</w:t>
      </w:r>
      <w:proofErr w:type="gramEnd"/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spacing w:val="22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and</w:t>
      </w:r>
      <w:r w:rsidR="002132A3">
        <w:rPr>
          <w:rFonts w:ascii="Arial" w:eastAsia="Arial" w:hAnsi="Arial" w:cs="Arial"/>
          <w:color w:val="42423F"/>
          <w:spacing w:val="25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return </w:t>
      </w:r>
      <w:r w:rsidR="002132A3">
        <w:rPr>
          <w:rFonts w:ascii="Arial" w:eastAsia="Arial" w:hAnsi="Arial" w:cs="Arial"/>
          <w:color w:val="42423F"/>
          <w:spacing w:val="1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of</w:t>
      </w:r>
      <w:r w:rsidR="002132A3">
        <w:rPr>
          <w:rFonts w:ascii="Arial" w:eastAsia="Arial" w:hAnsi="Arial" w:cs="Arial"/>
          <w:color w:val="42423F"/>
          <w:spacing w:val="12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22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faulty </w:t>
      </w:r>
      <w:r w:rsidR="002132A3">
        <w:rPr>
          <w:rFonts w:ascii="Arial" w:eastAsia="Arial" w:hAnsi="Arial" w:cs="Arial"/>
          <w:color w:val="42423F"/>
          <w:spacing w:val="6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unit.</w:t>
      </w:r>
      <w:r w:rsidR="002132A3">
        <w:rPr>
          <w:rFonts w:ascii="Arial" w:eastAsia="Arial" w:hAnsi="Arial" w:cs="Arial"/>
          <w:color w:val="42423F"/>
          <w:spacing w:val="20"/>
          <w:w w:val="69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69"/>
          <w:sz w:val="16"/>
          <w:szCs w:val="16"/>
        </w:rPr>
        <w:t xml:space="preserve">ALG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does   not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accept </w:t>
      </w:r>
      <w:r>
        <w:rPr>
          <w:rFonts w:ascii="Arial" w:eastAsia="Arial" w:hAnsi="Arial" w:cs="Arial"/>
          <w:color w:val="42423F"/>
          <w:w w:val="69"/>
          <w:sz w:val="16"/>
          <w:szCs w:val="16"/>
        </w:rPr>
        <w:t>responsibility</w:t>
      </w:r>
      <w:r w:rsidR="002132A3">
        <w:rPr>
          <w:rFonts w:ascii="Arial" w:eastAsia="Arial" w:hAnsi="Arial" w:cs="Arial"/>
          <w:color w:val="42423F"/>
          <w:spacing w:val="30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for</w:t>
      </w:r>
      <w:r w:rsidR="002132A3">
        <w:rPr>
          <w:rFonts w:ascii="Arial" w:eastAsia="Arial" w:hAnsi="Arial" w:cs="Arial"/>
          <w:color w:val="42423F"/>
          <w:spacing w:val="23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any</w:t>
      </w:r>
      <w:r w:rsidR="002132A3">
        <w:rPr>
          <w:rFonts w:ascii="Arial" w:eastAsia="Arial" w:hAnsi="Arial" w:cs="Arial"/>
          <w:color w:val="42423F"/>
          <w:spacing w:val="27"/>
          <w:w w:val="69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69"/>
          <w:sz w:val="16"/>
          <w:szCs w:val="16"/>
        </w:rPr>
        <w:t xml:space="preserve">installation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costs</w:t>
      </w:r>
      <w:r w:rsidR="002132A3">
        <w:rPr>
          <w:rFonts w:ascii="Arial" w:eastAsia="Arial" w:hAnsi="Arial" w:cs="Arial"/>
          <w:color w:val="42423F"/>
          <w:spacing w:val="29"/>
          <w:w w:val="69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69"/>
          <w:sz w:val="16"/>
          <w:szCs w:val="16"/>
        </w:rPr>
        <w:t>associated</w:t>
      </w:r>
      <w:r w:rsidR="002132A3">
        <w:rPr>
          <w:rFonts w:ascii="Arial" w:eastAsia="Arial" w:hAnsi="Arial" w:cs="Arial"/>
          <w:color w:val="42423F"/>
          <w:spacing w:val="26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575756"/>
          <w:w w:val="69"/>
          <w:sz w:val="16"/>
          <w:szCs w:val="16"/>
        </w:rPr>
        <w:t>w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ith</w:t>
      </w:r>
      <w:r w:rsidR="002132A3">
        <w:rPr>
          <w:rFonts w:ascii="Arial" w:eastAsia="Arial" w:hAnsi="Arial" w:cs="Arial"/>
          <w:color w:val="42423F"/>
          <w:spacing w:val="22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27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replacement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of</w:t>
      </w:r>
      <w:r w:rsidR="002132A3">
        <w:rPr>
          <w:rFonts w:ascii="Arial" w:eastAsia="Arial" w:hAnsi="Arial" w:cs="Arial"/>
          <w:color w:val="42423F"/>
          <w:spacing w:val="17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this</w:t>
      </w:r>
      <w:r w:rsidR="002132A3">
        <w:rPr>
          <w:rFonts w:ascii="Arial" w:eastAsia="Arial" w:hAnsi="Arial" w:cs="Arial"/>
          <w:color w:val="42423F"/>
          <w:spacing w:val="28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product.</w:t>
      </w:r>
      <w:r w:rsidR="002132A3">
        <w:rPr>
          <w:rFonts w:ascii="Arial" w:eastAsia="Arial" w:hAnsi="Arial" w:cs="Arial"/>
          <w:color w:val="42423F"/>
          <w:spacing w:val="27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This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>warrant</w:t>
      </w:r>
      <w:r>
        <w:rPr>
          <w:rFonts w:ascii="Arial" w:eastAsia="Arial" w:hAnsi="Arial" w:cs="Arial"/>
          <w:color w:val="575756"/>
          <w:w w:val="69"/>
          <w:sz w:val="16"/>
          <w:szCs w:val="16"/>
        </w:rPr>
        <w:t>y</w:t>
      </w:r>
      <w:r w:rsidR="002132A3">
        <w:rPr>
          <w:rFonts w:ascii="Arial" w:eastAsia="Arial" w:hAnsi="Arial" w:cs="Arial"/>
          <w:color w:val="575756"/>
          <w:spacing w:val="18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575756"/>
          <w:w w:val="39"/>
          <w:sz w:val="16"/>
          <w:szCs w:val="16"/>
        </w:rPr>
        <w:t>i</w:t>
      </w:r>
      <w:r w:rsidR="002132A3">
        <w:rPr>
          <w:rFonts w:ascii="Arial" w:eastAsia="Arial" w:hAnsi="Arial" w:cs="Arial"/>
          <w:color w:val="42423F"/>
          <w:w w:val="63"/>
          <w:sz w:val="16"/>
          <w:szCs w:val="16"/>
        </w:rPr>
        <w:t>s</w:t>
      </w:r>
      <w:r w:rsidR="002132A3">
        <w:rPr>
          <w:rFonts w:ascii="Arial" w:eastAsia="Arial" w:hAnsi="Arial" w:cs="Arial"/>
          <w:color w:val="42423F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in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addition  </w:t>
      </w:r>
      <w:r w:rsidR="002132A3">
        <w:rPr>
          <w:rFonts w:ascii="Arial" w:eastAsia="Arial" w:hAnsi="Arial" w:cs="Arial"/>
          <w:color w:val="42423F"/>
          <w:spacing w:val="6"/>
          <w:w w:val="69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9"/>
          <w:sz w:val="16"/>
          <w:szCs w:val="16"/>
        </w:rPr>
        <w:t xml:space="preserve">to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the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statuto</w:t>
      </w:r>
      <w:r w:rsidR="002132A3">
        <w:rPr>
          <w:rFonts w:ascii="Arial" w:eastAsia="Arial" w:hAnsi="Arial" w:cs="Arial"/>
          <w:color w:val="575756"/>
          <w:w w:val="67"/>
          <w:sz w:val="16"/>
          <w:szCs w:val="16"/>
        </w:rPr>
        <w:t xml:space="preserve">ry  </w:t>
      </w:r>
      <w:r w:rsidR="002132A3">
        <w:rPr>
          <w:rFonts w:ascii="Arial" w:eastAsia="Arial" w:hAnsi="Arial" w:cs="Arial"/>
          <w:color w:val="575756"/>
          <w:spacing w:val="13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rights </w:t>
      </w:r>
      <w:r>
        <w:rPr>
          <w:rFonts w:ascii="Arial" w:eastAsia="Arial" w:hAnsi="Arial" w:cs="Arial"/>
          <w:color w:val="42423F"/>
          <w:w w:val="67"/>
          <w:sz w:val="16"/>
          <w:szCs w:val="16"/>
        </w:rPr>
        <w:t>in</w:t>
      </w:r>
      <w:r w:rsidR="002132A3">
        <w:rPr>
          <w:rFonts w:ascii="Arial" w:eastAsia="Arial" w:hAnsi="Arial" w:cs="Arial"/>
          <w:color w:val="42423F"/>
          <w:spacing w:val="1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575756"/>
          <w:w w:val="67"/>
          <w:sz w:val="16"/>
          <w:szCs w:val="16"/>
        </w:rPr>
        <w:t>y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our </w:t>
      </w:r>
      <w:proofErr w:type="gramStart"/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coun</w:t>
      </w:r>
      <w:r w:rsidR="002132A3">
        <w:rPr>
          <w:rFonts w:ascii="Arial" w:eastAsia="Arial" w:hAnsi="Arial" w:cs="Arial"/>
          <w:color w:val="575756"/>
          <w:w w:val="67"/>
          <w:sz w:val="16"/>
          <w:szCs w:val="16"/>
        </w:rPr>
        <w:t xml:space="preserve">try </w:t>
      </w:r>
      <w:r w:rsidR="002132A3">
        <w:rPr>
          <w:rFonts w:ascii="Arial" w:eastAsia="Arial" w:hAnsi="Arial" w:cs="Arial"/>
          <w:color w:val="575756"/>
          <w:spacing w:val="6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of</w:t>
      </w:r>
      <w:proofErr w:type="gramEnd"/>
      <w:r w:rsidR="002132A3">
        <w:rPr>
          <w:rFonts w:ascii="Arial" w:eastAsia="Arial" w:hAnsi="Arial" w:cs="Arial"/>
          <w:color w:val="42423F"/>
          <w:spacing w:val="15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 xml:space="preserve">purchase.  </w:t>
      </w:r>
      <w:r w:rsidR="002132A3">
        <w:rPr>
          <w:rFonts w:ascii="Arial" w:eastAsia="Arial" w:hAnsi="Arial" w:cs="Arial"/>
          <w:color w:val="42423F"/>
          <w:spacing w:val="2"/>
          <w:w w:val="67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67"/>
          <w:sz w:val="16"/>
          <w:szCs w:val="16"/>
        </w:rPr>
        <w:t>ALG</w:t>
      </w:r>
      <w:r w:rsidR="002132A3">
        <w:rPr>
          <w:rFonts w:ascii="Arial" w:eastAsia="Arial" w:hAnsi="Arial" w:cs="Arial"/>
          <w:color w:val="42423F"/>
          <w:spacing w:val="9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reser</w:t>
      </w:r>
      <w:r w:rsidR="002132A3">
        <w:rPr>
          <w:rFonts w:ascii="Arial" w:eastAsia="Arial" w:hAnsi="Arial" w:cs="Arial"/>
          <w:color w:val="575756"/>
          <w:w w:val="67"/>
          <w:sz w:val="16"/>
          <w:szCs w:val="16"/>
        </w:rPr>
        <w:t>v</w:t>
      </w:r>
      <w:r>
        <w:rPr>
          <w:rFonts w:ascii="Arial" w:eastAsia="Arial" w:hAnsi="Arial" w:cs="Arial"/>
          <w:color w:val="42423F"/>
          <w:w w:val="67"/>
          <w:sz w:val="16"/>
          <w:szCs w:val="16"/>
        </w:rPr>
        <w:t>es</w:t>
      </w:r>
      <w:r w:rsidR="002132A3">
        <w:rPr>
          <w:rFonts w:ascii="Arial" w:eastAsia="Arial" w:hAnsi="Arial" w:cs="Arial"/>
          <w:color w:val="42423F"/>
          <w:spacing w:val="19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the</w:t>
      </w:r>
      <w:r w:rsidR="002132A3">
        <w:rPr>
          <w:rFonts w:ascii="Arial" w:eastAsia="Arial" w:hAnsi="Arial" w:cs="Arial"/>
          <w:color w:val="42423F"/>
          <w:spacing w:val="23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right</w:t>
      </w:r>
      <w:r w:rsidR="002132A3">
        <w:rPr>
          <w:rFonts w:ascii="Arial" w:eastAsia="Arial" w:hAnsi="Arial" w:cs="Arial"/>
          <w:color w:val="42423F"/>
          <w:spacing w:val="16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to</w:t>
      </w:r>
      <w:r w:rsidR="002132A3">
        <w:rPr>
          <w:rFonts w:ascii="Arial" w:eastAsia="Arial" w:hAnsi="Arial" w:cs="Arial"/>
          <w:color w:val="42423F"/>
          <w:spacing w:val="15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alter</w:t>
      </w:r>
      <w:r w:rsidR="002132A3">
        <w:rPr>
          <w:rFonts w:ascii="Arial" w:eastAsia="Arial" w:hAnsi="Arial" w:cs="Arial"/>
          <w:color w:val="42423F"/>
          <w:spacing w:val="21"/>
          <w:w w:val="67"/>
          <w:sz w:val="16"/>
          <w:szCs w:val="16"/>
        </w:rPr>
        <w:t xml:space="preserve"> </w:t>
      </w:r>
      <w:r>
        <w:rPr>
          <w:rFonts w:ascii="Arial" w:eastAsia="Arial" w:hAnsi="Arial" w:cs="Arial"/>
          <w:color w:val="42423F"/>
          <w:w w:val="67"/>
          <w:sz w:val="16"/>
          <w:szCs w:val="16"/>
        </w:rPr>
        <w:t xml:space="preserve">specifications </w:t>
      </w:r>
      <w:r w:rsidR="002132A3">
        <w:rPr>
          <w:rFonts w:ascii="Arial" w:eastAsia="Arial" w:hAnsi="Arial" w:cs="Arial"/>
          <w:color w:val="575756"/>
          <w:w w:val="67"/>
          <w:sz w:val="16"/>
          <w:szCs w:val="16"/>
        </w:rPr>
        <w:t>w</w:t>
      </w:r>
      <w:r w:rsidR="002132A3">
        <w:rPr>
          <w:rFonts w:ascii="Arial" w:eastAsia="Arial" w:hAnsi="Arial" w:cs="Arial"/>
          <w:color w:val="42423F"/>
          <w:w w:val="67"/>
          <w:sz w:val="16"/>
          <w:szCs w:val="16"/>
        </w:rPr>
        <w:t>ithou</w:t>
      </w:r>
      <w:r>
        <w:rPr>
          <w:rFonts w:ascii="Arial" w:eastAsia="Arial" w:hAnsi="Arial" w:cs="Arial"/>
          <w:color w:val="575756"/>
          <w:w w:val="67"/>
          <w:sz w:val="16"/>
          <w:szCs w:val="16"/>
        </w:rPr>
        <w:t>t</w:t>
      </w:r>
      <w:r w:rsidR="002132A3">
        <w:rPr>
          <w:rFonts w:ascii="Arial" w:eastAsia="Arial" w:hAnsi="Arial" w:cs="Arial"/>
          <w:color w:val="575756"/>
          <w:w w:val="67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5"/>
          <w:sz w:val="16"/>
          <w:szCs w:val="16"/>
        </w:rPr>
        <w:t>pr</w:t>
      </w:r>
      <w:r w:rsidR="002132A3">
        <w:rPr>
          <w:rFonts w:ascii="Arial" w:eastAsia="Arial" w:hAnsi="Arial" w:cs="Arial"/>
          <w:color w:val="575756"/>
          <w:w w:val="39"/>
          <w:sz w:val="16"/>
          <w:szCs w:val="16"/>
        </w:rPr>
        <w:t>i</w:t>
      </w:r>
      <w:r w:rsidR="002132A3">
        <w:rPr>
          <w:rFonts w:ascii="Arial" w:eastAsia="Arial" w:hAnsi="Arial" w:cs="Arial"/>
          <w:color w:val="42423F"/>
          <w:w w:val="68"/>
          <w:sz w:val="16"/>
          <w:szCs w:val="16"/>
        </w:rPr>
        <w:t>or</w:t>
      </w:r>
      <w:r w:rsidR="002132A3">
        <w:rPr>
          <w:rFonts w:ascii="Arial" w:eastAsia="Arial" w:hAnsi="Arial" w:cs="Arial"/>
          <w:color w:val="42423F"/>
          <w:sz w:val="16"/>
          <w:szCs w:val="16"/>
        </w:rPr>
        <w:t xml:space="preserve"> </w:t>
      </w:r>
      <w:r w:rsidR="002132A3">
        <w:rPr>
          <w:rFonts w:ascii="Arial" w:eastAsia="Arial" w:hAnsi="Arial" w:cs="Arial"/>
          <w:color w:val="42423F"/>
          <w:w w:val="68"/>
          <w:sz w:val="16"/>
          <w:szCs w:val="16"/>
        </w:rPr>
        <w:t>notice</w:t>
      </w:r>
      <w:r w:rsidR="002132A3">
        <w:rPr>
          <w:rFonts w:ascii="Arial" w:eastAsia="Arial" w:hAnsi="Arial" w:cs="Arial"/>
          <w:color w:val="575756"/>
          <w:w w:val="31"/>
          <w:sz w:val="16"/>
          <w:szCs w:val="16"/>
        </w:rPr>
        <w:t>.</w:t>
      </w:r>
    </w:p>
    <w:p w:rsidR="00510392" w:rsidRDefault="002132A3">
      <w:pPr>
        <w:spacing w:before="63" w:line="380" w:lineRule="exact"/>
        <w:ind w:left="149"/>
        <w:rPr>
          <w:rFonts w:ascii="Arial" w:eastAsia="Arial" w:hAnsi="Arial" w:cs="Arial"/>
          <w:sz w:val="34"/>
          <w:szCs w:val="34"/>
        </w:rPr>
      </w:pPr>
      <w:r>
        <w:lastRenderedPageBreak/>
        <w:pict>
          <v:group id="_x0000_s1030" style="position:absolute;left:0;text-align:left;margin-left:35pt;margin-top:680.5pt;width:541pt;height:0;z-index:-1067;mso-position-horizontal-relative:page;mso-position-vertical-relative:page" coordorigin="700,13610" coordsize="10820,0">
            <v:shape id="_x0000_s1031" style="position:absolute;left:700;top:13610;width:10820;height:0" coordorigin="700,13610" coordsize="10820,0" path="m700,13610r10820,e" filled="f" strokecolor="#0290d8" strokeweight="2pt">
              <v:path arrowok="t"/>
            </v:shape>
            <w10:wrap anchorx="page" anchory="page"/>
          </v:group>
        </w:pict>
      </w:r>
      <w:r>
        <w:pict>
          <v:group id="_x0000_s1026" style="position:absolute;left:0;text-align:left;margin-left:0;margin-top:.5pt;width:612pt;height:11in;z-index:-1068;mso-position-horizontal-relative:page;mso-position-vertical-relative:page" coordorigin=",10" coordsize="12240,15840">
            <v:shape id="_x0000_s1029" style="position:absolute;top:10;width:12240;height:0" coordorigin=",10" coordsize="12240,0" path="m,10r12240,e" filled="f" strokecolor="#2a2826" strokeweight="0">
              <v:path arrowok="t"/>
            </v:shape>
            <v:shape id="_x0000_s1028" style="position:absolute;top:10;width:0;height:15840" coordorigin=",10" coordsize="0,15840" path="m,15850l,10e" filled="f" strokecolor="#2a2826" strokeweight="0">
              <v:path arrowok="t"/>
            </v:shape>
            <v:shape id="_x0000_s1027" style="position:absolute;left:12240;top:10;width:0;height:15840" coordorigin="12240,10" coordsize="0,15840" path="m12240,15850r,-15840e" filled="f" strokecolor="#2a2826" strokeweight="0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color w:val="0290D8"/>
          <w:w w:val="110"/>
          <w:position w:val="-1"/>
          <w:sz w:val="34"/>
          <w:szCs w:val="34"/>
        </w:rPr>
        <w:t>Product</w:t>
      </w:r>
      <w:r>
        <w:rPr>
          <w:rFonts w:ascii="Arial" w:eastAsia="Arial" w:hAnsi="Arial" w:cs="Arial"/>
          <w:b/>
          <w:color w:val="0290D8"/>
          <w:spacing w:val="20"/>
          <w:w w:val="110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color w:val="0290D8"/>
          <w:w w:val="110"/>
          <w:position w:val="-1"/>
          <w:sz w:val="34"/>
          <w:szCs w:val="34"/>
        </w:rPr>
        <w:t>Specification</w:t>
      </w:r>
    </w:p>
    <w:p w:rsidR="00510392" w:rsidRDefault="00510392">
      <w:pPr>
        <w:spacing w:before="3" w:line="140" w:lineRule="exact"/>
        <w:rPr>
          <w:sz w:val="15"/>
          <w:szCs w:val="15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0"/>
        <w:gridCol w:w="1240"/>
        <w:gridCol w:w="1020"/>
        <w:gridCol w:w="2640"/>
        <w:gridCol w:w="1000"/>
        <w:gridCol w:w="1760"/>
        <w:gridCol w:w="980"/>
      </w:tblGrid>
      <w:tr w:rsidR="00510392">
        <w:trPr>
          <w:trHeight w:hRule="exact" w:val="800"/>
        </w:trPr>
        <w:tc>
          <w:tcPr>
            <w:tcW w:w="1820" w:type="dxa"/>
            <w:tcBorders>
              <w:top w:val="single" w:sz="0" w:space="0" w:color="545452"/>
              <w:left w:val="nil"/>
              <w:bottom w:val="single" w:sz="8" w:space="0" w:color="2A2826"/>
              <w:right w:val="single" w:sz="0" w:space="0" w:color="6E6E6E"/>
            </w:tcBorders>
          </w:tcPr>
          <w:p w:rsidR="00510392" w:rsidRDefault="00510392">
            <w:pPr>
              <w:spacing w:before="4" w:line="120" w:lineRule="exact"/>
              <w:rPr>
                <w:sz w:val="12"/>
                <w:szCs w:val="12"/>
              </w:rPr>
            </w:pPr>
          </w:p>
          <w:p w:rsidR="00510392" w:rsidRDefault="00510392">
            <w:pPr>
              <w:spacing w:line="200" w:lineRule="exact"/>
            </w:pPr>
          </w:p>
          <w:p w:rsidR="00510392" w:rsidRDefault="002132A3">
            <w:pPr>
              <w:ind w:left="13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2A2826"/>
                <w:w w:val="110"/>
                <w:sz w:val="16"/>
                <w:szCs w:val="16"/>
              </w:rPr>
              <w:t>Product</w:t>
            </w:r>
            <w:r>
              <w:rPr>
                <w:rFonts w:ascii="Arial" w:eastAsia="Arial" w:hAnsi="Arial" w:cs="Arial"/>
                <w:b/>
                <w:color w:val="2A2826"/>
                <w:spacing w:val="-17"/>
                <w:w w:val="1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2A2826"/>
                <w:w w:val="110"/>
                <w:sz w:val="16"/>
                <w:szCs w:val="16"/>
              </w:rPr>
              <w:t>Number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8" w:space="0" w:color="2A2826"/>
              <w:right w:val="single" w:sz="0" w:space="0" w:color="545452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510392">
            <w:pPr>
              <w:spacing w:line="200" w:lineRule="exact"/>
            </w:pPr>
          </w:p>
          <w:p w:rsidR="00510392" w:rsidRDefault="002132A3">
            <w:pPr>
              <w:ind w:left="3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2A2826"/>
                <w:w w:val="110"/>
                <w:sz w:val="16"/>
                <w:szCs w:val="16"/>
              </w:rPr>
              <w:t>Wattage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545452"/>
              <w:bottom w:val="single" w:sz="8" w:space="0" w:color="2A2826"/>
              <w:right w:val="single" w:sz="0" w:space="0" w:color="545452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510392">
            <w:pPr>
              <w:spacing w:line="200" w:lineRule="exact"/>
            </w:pPr>
          </w:p>
          <w:p w:rsidR="00510392" w:rsidRDefault="002132A3">
            <w:pPr>
              <w:ind w:left="3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2A2826"/>
                <w:w w:val="110"/>
                <w:sz w:val="16"/>
                <w:szCs w:val="16"/>
              </w:rPr>
              <w:t>Color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545452"/>
              <w:bottom w:val="single" w:sz="8" w:space="0" w:color="2A2826"/>
              <w:right w:val="single" w:sz="0" w:space="0" w:color="545452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510392">
            <w:pPr>
              <w:spacing w:line="200" w:lineRule="exact"/>
            </w:pPr>
          </w:p>
          <w:p w:rsidR="00510392" w:rsidRDefault="002132A3">
            <w:pPr>
              <w:ind w:left="961" w:right="98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2A2826"/>
                <w:w w:val="110"/>
                <w:sz w:val="16"/>
                <w:szCs w:val="16"/>
              </w:rPr>
              <w:t>Voltage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545452"/>
              <w:bottom w:val="single" w:sz="8" w:space="0" w:color="2A2826"/>
              <w:right w:val="single" w:sz="0" w:space="0" w:color="545452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510392">
            <w:pPr>
              <w:spacing w:line="200" w:lineRule="exact"/>
            </w:pPr>
          </w:p>
          <w:p w:rsidR="00510392" w:rsidRDefault="002132A3">
            <w:pPr>
              <w:ind w:left="1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2A2826"/>
                <w:sz w:val="16"/>
                <w:szCs w:val="16"/>
              </w:rPr>
              <w:t>Lu</w:t>
            </w:r>
            <w:r>
              <w:rPr>
                <w:rFonts w:ascii="Arial" w:eastAsia="Arial" w:hAnsi="Arial" w:cs="Arial"/>
                <w:b/>
                <w:color w:val="2A2826"/>
                <w:spacing w:val="-1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2A2826"/>
                <w:w w:val="110"/>
                <w:sz w:val="16"/>
                <w:szCs w:val="16"/>
              </w:rPr>
              <w:t>mens</w:t>
            </w:r>
          </w:p>
        </w:tc>
        <w:tc>
          <w:tcPr>
            <w:tcW w:w="1760" w:type="dxa"/>
            <w:tcBorders>
              <w:top w:val="single" w:sz="0" w:space="0" w:color="545452"/>
              <w:left w:val="single" w:sz="0" w:space="0" w:color="545452"/>
              <w:bottom w:val="single" w:sz="8" w:space="0" w:color="2A2826"/>
              <w:right w:val="single" w:sz="0" w:space="0" w:color="545452"/>
            </w:tcBorders>
          </w:tcPr>
          <w:p w:rsidR="00510392" w:rsidRDefault="00510392">
            <w:pPr>
              <w:spacing w:before="4" w:line="100" w:lineRule="exact"/>
              <w:rPr>
                <w:sz w:val="11"/>
                <w:szCs w:val="11"/>
              </w:rPr>
            </w:pPr>
          </w:p>
          <w:p w:rsidR="00510392" w:rsidRDefault="00510392">
            <w:pPr>
              <w:spacing w:line="200" w:lineRule="exact"/>
            </w:pPr>
          </w:p>
          <w:p w:rsidR="00510392" w:rsidRDefault="002132A3">
            <w:pPr>
              <w:ind w:left="3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2A2826"/>
                <w:sz w:val="16"/>
                <w:szCs w:val="16"/>
              </w:rPr>
              <w:t>Working</w:t>
            </w:r>
            <w:r>
              <w:rPr>
                <w:rFonts w:ascii="Arial" w:eastAsia="Arial" w:hAnsi="Arial" w:cs="Arial"/>
                <w:b/>
                <w:color w:val="2A2826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2A2826"/>
                <w:sz w:val="16"/>
                <w:szCs w:val="16"/>
              </w:rPr>
              <w:t>Hours</w:t>
            </w:r>
          </w:p>
        </w:tc>
        <w:tc>
          <w:tcPr>
            <w:tcW w:w="980" w:type="dxa"/>
            <w:tcBorders>
              <w:top w:val="single" w:sz="0" w:space="0" w:color="545452"/>
              <w:left w:val="single" w:sz="0" w:space="0" w:color="545452"/>
              <w:bottom w:val="single" w:sz="8" w:space="0" w:color="2A2826"/>
              <w:right w:val="nil"/>
            </w:tcBorders>
          </w:tcPr>
          <w:p w:rsidR="00510392" w:rsidRDefault="00510392">
            <w:pPr>
              <w:spacing w:before="4" w:line="100" w:lineRule="exact"/>
              <w:rPr>
                <w:sz w:val="11"/>
                <w:szCs w:val="11"/>
              </w:rPr>
            </w:pPr>
          </w:p>
          <w:p w:rsidR="00510392" w:rsidRDefault="00510392">
            <w:pPr>
              <w:spacing w:line="200" w:lineRule="exact"/>
            </w:pPr>
          </w:p>
          <w:p w:rsidR="00510392" w:rsidRDefault="002132A3">
            <w:pPr>
              <w:ind w:left="5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2A2826"/>
                <w:sz w:val="16"/>
                <w:szCs w:val="16"/>
              </w:rPr>
              <w:t>CRI</w:t>
            </w:r>
          </w:p>
        </w:tc>
      </w:tr>
    </w:tbl>
    <w:p w:rsidR="00510392" w:rsidRDefault="005304A2">
      <w:pPr>
        <w:spacing w:before="99" w:line="200" w:lineRule="exact"/>
        <w:ind w:left="47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2A2826"/>
          <w:position w:val="-1"/>
          <w:sz w:val="18"/>
          <w:szCs w:val="18"/>
        </w:rPr>
        <w:t xml:space="preserve">2x2 Troffer </w:t>
      </w:r>
      <w:r>
        <w:rPr>
          <w:rFonts w:ascii="Arial" w:eastAsia="Arial" w:hAnsi="Arial" w:cs="Arial"/>
          <w:b/>
          <w:color w:val="2A2826"/>
          <w:w w:val="110"/>
          <w:position w:val="-1"/>
          <w:sz w:val="18"/>
          <w:szCs w:val="18"/>
        </w:rPr>
        <w:t xml:space="preserve">Retrofit </w:t>
      </w:r>
      <w:r w:rsidR="002132A3">
        <w:rPr>
          <w:rFonts w:ascii="Arial" w:eastAsia="Arial" w:hAnsi="Arial" w:cs="Arial"/>
          <w:b/>
          <w:color w:val="2A2826"/>
          <w:w w:val="110"/>
          <w:position w:val="-1"/>
          <w:sz w:val="18"/>
          <w:szCs w:val="18"/>
        </w:rPr>
        <w:t>Kit</w:t>
      </w:r>
      <w:r>
        <w:rPr>
          <w:rFonts w:ascii="Arial" w:eastAsia="Arial" w:hAnsi="Arial" w:cs="Arial"/>
          <w:b/>
          <w:color w:val="2A2826"/>
          <w:w w:val="110"/>
          <w:position w:val="-1"/>
          <w:sz w:val="18"/>
          <w:szCs w:val="18"/>
        </w:rPr>
        <w:t xml:space="preserve"> Door</w:t>
      </w:r>
    </w:p>
    <w:p w:rsidR="00510392" w:rsidRDefault="00510392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240"/>
        <w:gridCol w:w="1020"/>
        <w:gridCol w:w="2640"/>
        <w:gridCol w:w="1000"/>
        <w:gridCol w:w="1780"/>
        <w:gridCol w:w="940"/>
      </w:tblGrid>
      <w:tr w:rsidR="00510392">
        <w:trPr>
          <w:trHeight w:hRule="exact" w:val="34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97"/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97"/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92"/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92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97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2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2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4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98"/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nil"/>
            </w:tcBorders>
          </w:tcPr>
          <w:p w:rsidR="00510392" w:rsidRDefault="002132A3">
            <w:pPr>
              <w:spacing w:before="98"/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6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545452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545452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545452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545452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6E6E6E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6E6E6E"/>
              <w:bottom w:val="single" w:sz="0" w:space="0" w:color="2A2826"/>
              <w:right w:val="nil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6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6E6E6E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545452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6E6E6E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3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2A2826"/>
              <w:left w:val="single" w:sz="0" w:space="0" w:color="6E6E6E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3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2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89"/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89"/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89"/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89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9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84"/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nil"/>
            </w:tcBorders>
          </w:tcPr>
          <w:p w:rsidR="00510392" w:rsidRDefault="002132A3">
            <w:pPr>
              <w:spacing w:before="84"/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6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6E6E6E"/>
              <w:right w:val="single" w:sz="0" w:space="0" w:color="6E6E6E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6E6E6E"/>
              <w:right w:val="single" w:sz="0" w:space="0" w:color="545452"/>
            </w:tcBorders>
          </w:tcPr>
          <w:p w:rsidR="00510392" w:rsidRDefault="00510392">
            <w:pPr>
              <w:spacing w:before="10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545452"/>
              <w:bottom w:val="single" w:sz="0" w:space="0" w:color="6E6E6E"/>
              <w:right w:val="single" w:sz="0" w:space="0" w:color="6E6E6E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6E6E6E"/>
              <w:bottom w:val="single" w:sz="0" w:space="0" w:color="6E6E6E"/>
              <w:right w:val="single" w:sz="0" w:space="0" w:color="545452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545452"/>
              <w:bottom w:val="single" w:sz="0" w:space="0" w:color="6E6E6E"/>
              <w:right w:val="single" w:sz="0" w:space="0" w:color="6E6E6E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6E6E6E"/>
              <w:bottom w:val="single" w:sz="0" w:space="0" w:color="6E6E6E"/>
              <w:right w:val="single" w:sz="0" w:space="0" w:color="545452"/>
            </w:tcBorders>
          </w:tcPr>
          <w:p w:rsidR="00510392" w:rsidRDefault="00510392">
            <w:pPr>
              <w:spacing w:before="5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545452"/>
              <w:bottom w:val="single" w:sz="0" w:space="0" w:color="6E6E6E"/>
              <w:right w:val="nil"/>
            </w:tcBorders>
          </w:tcPr>
          <w:p w:rsidR="00510392" w:rsidRDefault="00510392">
            <w:pPr>
              <w:spacing w:before="5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2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91"/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6E6E6E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96"/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545452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91"/>
              <w:ind w:left="3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6E6E6E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91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0" w:space="0" w:color="6E6E6E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1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6E6E6E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86"/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6E6E6E"/>
              <w:left w:val="single" w:sz="0" w:space="0" w:color="6E6E6E"/>
              <w:bottom w:val="single" w:sz="0" w:space="0" w:color="545452"/>
              <w:right w:val="nil"/>
            </w:tcBorders>
          </w:tcPr>
          <w:p w:rsidR="00510392" w:rsidRDefault="002132A3">
            <w:pPr>
              <w:spacing w:before="86"/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2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7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4-25W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before="7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25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545452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before="7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545452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7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6E6E6E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7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3300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2A2826"/>
              <w:right w:val="single" w:sz="0" w:space="0" w:color="444241"/>
            </w:tcBorders>
          </w:tcPr>
          <w:p w:rsidR="00510392" w:rsidRDefault="00510392">
            <w:pPr>
              <w:spacing w:before="2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444241"/>
              <w:bottom w:val="single" w:sz="0" w:space="0" w:color="2A2826"/>
              <w:right w:val="nil"/>
            </w:tcBorders>
          </w:tcPr>
          <w:p w:rsidR="00510392" w:rsidRDefault="00510392">
            <w:pPr>
              <w:spacing w:before="2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6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2A2826"/>
              <w:right w:val="single" w:sz="0" w:space="0" w:color="444241"/>
            </w:tcBorders>
          </w:tcPr>
          <w:p w:rsidR="00510392" w:rsidRDefault="00510392">
            <w:pPr>
              <w:spacing w:before="9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444241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3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6E6E6E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9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6E6E6E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before="9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545452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4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9"/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nil"/>
            </w:tcBorders>
          </w:tcPr>
          <w:p w:rsidR="00510392" w:rsidRDefault="002132A3">
            <w:pPr>
              <w:spacing w:before="99"/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545452"/>
              <w:right w:val="single" w:sz="0" w:space="0" w:color="545452"/>
            </w:tcBorders>
          </w:tcPr>
          <w:p w:rsidR="00510392" w:rsidRDefault="002132A3">
            <w:pPr>
              <w:spacing w:before="80"/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545452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0"/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0"/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0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0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70"/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2132A3">
            <w:pPr>
              <w:spacing w:before="70"/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2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6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6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6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1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1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6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6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7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6E6E6E"/>
              <w:right w:val="single" w:sz="0" w:space="0" w:color="6E6E6E"/>
            </w:tcBorders>
          </w:tcPr>
          <w:p w:rsidR="00510392" w:rsidRDefault="00510392">
            <w:pPr>
              <w:spacing w:before="5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5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5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5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5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5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nil"/>
            </w:tcBorders>
          </w:tcPr>
          <w:p w:rsidR="00510392" w:rsidRDefault="00510392">
            <w:pPr>
              <w:spacing w:before="5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6E6E6E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100</w:t>
            </w:r>
            <w:r>
              <w:rPr>
                <w:rFonts w:ascii="Arial" w:eastAsia="Arial" w:hAnsi="Arial" w:cs="Arial"/>
                <w:color w:val="444241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 xml:space="preserve">277V </w:t>
            </w:r>
            <w:r>
              <w:rPr>
                <w:rFonts w:ascii="Arial" w:eastAsia="Arial" w:hAnsi="Arial" w:cs="Arial"/>
                <w:color w:val="2A2826"/>
                <w:spacing w:val="3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nil"/>
            </w:tcBorders>
          </w:tcPr>
          <w:p w:rsidR="00510392" w:rsidRDefault="00510392">
            <w:pPr>
              <w:spacing w:before="8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2A2826"/>
              <w:right w:val="single" w:sz="0" w:space="0" w:color="545452"/>
            </w:tcBorders>
          </w:tcPr>
          <w:p w:rsidR="00510392" w:rsidRDefault="00510392">
            <w:pPr>
              <w:spacing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545452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1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nil"/>
            </w:tcBorders>
          </w:tcPr>
          <w:p w:rsidR="00510392" w:rsidRDefault="00510392">
            <w:pPr>
              <w:spacing w:before="1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28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6E6E6E"/>
              <w:right w:val="single" w:sz="0" w:space="0" w:color="545452"/>
            </w:tcBorders>
          </w:tcPr>
          <w:p w:rsidR="00510392" w:rsidRDefault="002132A3">
            <w:pPr>
              <w:spacing w:before="88"/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545452"/>
              <w:bottom w:val="single" w:sz="0" w:space="0" w:color="6E6E6E"/>
              <w:right w:val="single" w:sz="0" w:space="0" w:color="545452"/>
            </w:tcBorders>
          </w:tcPr>
          <w:p w:rsidR="00510392" w:rsidRDefault="002132A3">
            <w:pPr>
              <w:spacing w:before="88"/>
              <w:ind w:left="568" w:right="4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545452"/>
              <w:bottom w:val="single" w:sz="0" w:space="0" w:color="6E6E6E"/>
              <w:right w:val="single" w:sz="0" w:space="0" w:color="6E6E6E"/>
            </w:tcBorders>
          </w:tcPr>
          <w:p w:rsidR="00510392" w:rsidRDefault="002132A3">
            <w:pPr>
              <w:spacing w:before="88"/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6E6E6E"/>
              <w:bottom w:val="single" w:sz="0" w:space="0" w:color="6E6E6E"/>
              <w:right w:val="single" w:sz="0" w:space="0" w:color="545452"/>
            </w:tcBorders>
          </w:tcPr>
          <w:p w:rsidR="00510392" w:rsidRDefault="002132A3">
            <w:pPr>
              <w:spacing w:before="88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545452"/>
              <w:bottom w:val="single" w:sz="0" w:space="0" w:color="6E6E6E"/>
              <w:right w:val="single" w:sz="0" w:space="0" w:color="545452"/>
            </w:tcBorders>
          </w:tcPr>
          <w:p w:rsidR="00510392" w:rsidRDefault="002132A3">
            <w:pPr>
              <w:spacing w:before="88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545452"/>
              <w:bottom w:val="single" w:sz="0" w:space="0" w:color="6E6E6E"/>
              <w:right w:val="single" w:sz="0" w:space="0" w:color="545452"/>
            </w:tcBorders>
          </w:tcPr>
          <w:p w:rsidR="00510392" w:rsidRDefault="002132A3">
            <w:pPr>
              <w:spacing w:before="79"/>
              <w:ind w:left="572" w:right="6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40" w:type="dxa"/>
            <w:tcBorders>
              <w:top w:val="single" w:sz="0" w:space="0" w:color="2A2826"/>
              <w:left w:val="single" w:sz="0" w:space="0" w:color="545452"/>
              <w:bottom w:val="single" w:sz="0" w:space="0" w:color="6E6E6E"/>
              <w:right w:val="nil"/>
            </w:tcBorders>
          </w:tcPr>
          <w:p w:rsidR="00510392" w:rsidRDefault="002132A3">
            <w:pPr>
              <w:spacing w:before="74"/>
              <w:ind w:left="6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</w:tbl>
    <w:p w:rsidR="00510392" w:rsidRDefault="005304A2">
      <w:pPr>
        <w:spacing w:before="97"/>
        <w:ind w:left="48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2A2826"/>
          <w:sz w:val="18"/>
          <w:szCs w:val="18"/>
        </w:rPr>
        <w:t xml:space="preserve">2x4 Troffer </w:t>
      </w:r>
      <w:r>
        <w:rPr>
          <w:rFonts w:ascii="Arial" w:eastAsia="Arial" w:hAnsi="Arial" w:cs="Arial"/>
          <w:b/>
          <w:color w:val="2A2826"/>
          <w:w w:val="110"/>
          <w:sz w:val="18"/>
          <w:szCs w:val="18"/>
        </w:rPr>
        <w:t xml:space="preserve">Retrofit </w:t>
      </w:r>
      <w:r w:rsidR="002132A3">
        <w:rPr>
          <w:rFonts w:ascii="Arial" w:eastAsia="Arial" w:hAnsi="Arial" w:cs="Arial"/>
          <w:b/>
          <w:color w:val="2A2826"/>
          <w:w w:val="110"/>
          <w:sz w:val="18"/>
          <w:szCs w:val="18"/>
        </w:rPr>
        <w:t>Kit</w:t>
      </w:r>
      <w:r>
        <w:rPr>
          <w:rFonts w:ascii="Arial" w:eastAsia="Arial" w:hAnsi="Arial" w:cs="Arial"/>
          <w:b/>
          <w:color w:val="2A2826"/>
          <w:w w:val="110"/>
          <w:sz w:val="18"/>
          <w:szCs w:val="18"/>
        </w:rPr>
        <w:t xml:space="preserve"> Door</w:t>
      </w:r>
    </w:p>
    <w:p w:rsidR="00510392" w:rsidRDefault="00510392">
      <w:pPr>
        <w:spacing w:before="5" w:line="40" w:lineRule="exact"/>
        <w:rPr>
          <w:sz w:val="5"/>
          <w:szCs w:val="5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240"/>
        <w:gridCol w:w="1020"/>
        <w:gridCol w:w="2640"/>
        <w:gridCol w:w="1000"/>
        <w:gridCol w:w="1780"/>
        <w:gridCol w:w="960"/>
      </w:tblGrid>
      <w:tr w:rsidR="00510392">
        <w:trPr>
          <w:trHeight w:hRule="exact" w:val="42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6E6E6E"/>
              <w:right w:val="single" w:sz="0" w:space="0" w:color="545452"/>
            </w:tcBorders>
          </w:tcPr>
          <w:p w:rsidR="00510392" w:rsidRDefault="00510392">
            <w:pPr>
              <w:spacing w:before="7" w:line="180" w:lineRule="exact"/>
              <w:rPr>
                <w:sz w:val="19"/>
                <w:szCs w:val="19"/>
              </w:rPr>
            </w:pPr>
          </w:p>
          <w:p w:rsidR="00510392" w:rsidRDefault="002132A3">
            <w:pPr>
              <w:ind w:left="1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545452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7" w:line="180" w:lineRule="exact"/>
              <w:rPr>
                <w:sz w:val="19"/>
                <w:szCs w:val="19"/>
              </w:rPr>
            </w:pPr>
          </w:p>
          <w:p w:rsidR="00510392" w:rsidRDefault="002132A3">
            <w:pPr>
              <w:ind w:left="582" w:right="43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3" w:line="180" w:lineRule="exact"/>
              <w:rPr>
                <w:sz w:val="19"/>
                <w:szCs w:val="19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3" w:line="180" w:lineRule="exact"/>
              <w:rPr>
                <w:sz w:val="19"/>
                <w:szCs w:val="19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7" w:line="180" w:lineRule="exact"/>
              <w:rPr>
                <w:sz w:val="19"/>
                <w:szCs w:val="19"/>
              </w:rPr>
            </w:pPr>
          </w:p>
          <w:p w:rsidR="00510392" w:rsidRDefault="002132A3">
            <w:pPr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8" w:line="180" w:lineRule="exact"/>
              <w:rPr>
                <w:sz w:val="18"/>
                <w:szCs w:val="18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6E6E6E"/>
              <w:left w:val="single" w:sz="0" w:space="0" w:color="2A2826"/>
              <w:bottom w:val="single" w:sz="0" w:space="0" w:color="6E6E6E"/>
              <w:right w:val="nil"/>
            </w:tcBorders>
          </w:tcPr>
          <w:p w:rsidR="00510392" w:rsidRDefault="00510392">
            <w:pPr>
              <w:spacing w:before="8" w:line="180" w:lineRule="exact"/>
              <w:rPr>
                <w:sz w:val="18"/>
                <w:szCs w:val="18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6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7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545452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7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4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6E6E6E"/>
              <w:right w:val="single" w:sz="0" w:space="0" w:color="545452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545452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3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nil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6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4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545452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4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4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4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4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9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9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4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545452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545452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9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9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9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4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2A2826"/>
              <w:right w:val="single" w:sz="0" w:space="0" w:color="6E6E6E"/>
            </w:tcBorders>
          </w:tcPr>
          <w:p w:rsidR="00510392" w:rsidRDefault="00510392">
            <w:pPr>
              <w:spacing w:before="5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10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5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5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5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10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545452"/>
              <w:left w:val="single" w:sz="0" w:space="0" w:color="2A2826"/>
              <w:bottom w:val="single" w:sz="0" w:space="0" w:color="2A2826"/>
              <w:right w:val="nil"/>
            </w:tcBorders>
          </w:tcPr>
          <w:p w:rsidR="00510392" w:rsidRDefault="00510392">
            <w:pPr>
              <w:spacing w:before="10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2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10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6E6E6E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10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5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10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10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5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2A2826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5" w:line="120" w:lineRule="exact"/>
              <w:rPr>
                <w:sz w:val="13"/>
                <w:szCs w:val="13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4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6E6E6E"/>
              <w:right w:val="single" w:sz="0" w:space="0" w:color="6E6E6E"/>
            </w:tcBorders>
          </w:tcPr>
          <w:p w:rsidR="00510392" w:rsidRDefault="00510392">
            <w:pPr>
              <w:spacing w:before="2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7-36W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2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36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2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444241"/>
            </w:tcBorders>
          </w:tcPr>
          <w:p w:rsidR="00510392" w:rsidRDefault="00510392">
            <w:pPr>
              <w:spacing w:before="2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0" w:space="0" w:color="444241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2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7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nil"/>
            </w:tcBorders>
          </w:tcPr>
          <w:p w:rsidR="00510392" w:rsidRDefault="00510392">
            <w:pPr>
              <w:spacing w:before="3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4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6E6E6E"/>
              <w:right w:val="single" w:sz="0" w:space="0" w:color="6E6E6E"/>
            </w:tcBorders>
          </w:tcPr>
          <w:p w:rsidR="00510392" w:rsidRDefault="002132A3">
            <w:pPr>
              <w:spacing w:before="99"/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6E6E6E"/>
              <w:bottom w:val="single" w:sz="0" w:space="0" w:color="6E6E6E"/>
              <w:right w:val="single" w:sz="0" w:space="0" w:color="545452"/>
            </w:tcBorders>
          </w:tcPr>
          <w:p w:rsidR="00510392" w:rsidRDefault="002132A3">
            <w:pPr>
              <w:spacing w:before="99"/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545452"/>
              <w:bottom w:val="single" w:sz="0" w:space="0" w:color="6E6E6E"/>
              <w:right w:val="single" w:sz="0" w:space="0" w:color="6E6E6E"/>
            </w:tcBorders>
          </w:tcPr>
          <w:p w:rsidR="00510392" w:rsidRDefault="002132A3">
            <w:pPr>
              <w:spacing w:before="94"/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6E6E6E"/>
              <w:bottom w:val="single" w:sz="0" w:space="0" w:color="6E6E6E"/>
              <w:right w:val="single" w:sz="0" w:space="0" w:color="6E6E6E"/>
            </w:tcBorders>
          </w:tcPr>
          <w:p w:rsidR="00510392" w:rsidRDefault="002132A3">
            <w:pPr>
              <w:spacing w:before="94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0" w:space="0" w:color="6E6E6E"/>
              <w:bottom w:val="single" w:sz="0" w:space="0" w:color="6E6E6E"/>
              <w:right w:val="single" w:sz="0" w:space="0" w:color="2A2826"/>
            </w:tcBorders>
          </w:tcPr>
          <w:p w:rsidR="00510392" w:rsidRDefault="002132A3">
            <w:pPr>
              <w:spacing w:before="99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6880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2A2826"/>
              <w:bottom w:val="single" w:sz="0" w:space="0" w:color="6E6E6E"/>
              <w:right w:val="single" w:sz="0" w:space="0" w:color="444241"/>
            </w:tcBorders>
          </w:tcPr>
          <w:p w:rsidR="00510392" w:rsidRDefault="002132A3">
            <w:pPr>
              <w:spacing w:before="89"/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6E6E6E"/>
              <w:left w:val="single" w:sz="0" w:space="0" w:color="444241"/>
              <w:bottom w:val="single" w:sz="0" w:space="0" w:color="6E6E6E"/>
              <w:right w:val="nil"/>
            </w:tcBorders>
          </w:tcPr>
          <w:p w:rsidR="00510392" w:rsidRDefault="002132A3">
            <w:pPr>
              <w:spacing w:before="89"/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2132A3">
            <w:pPr>
              <w:spacing w:before="85"/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6E6E6E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0"/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5"/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8" w:space="0" w:color="2A2826"/>
            </w:tcBorders>
          </w:tcPr>
          <w:p w:rsidR="00510392" w:rsidRDefault="002132A3">
            <w:pPr>
              <w:spacing w:before="85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8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5"/>
              <w:ind w:left="3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6900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2132A3">
            <w:pPr>
              <w:spacing w:before="80"/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6E6E6E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2132A3">
            <w:pPr>
              <w:spacing w:before="80"/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2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2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8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2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2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8" w:space="0" w:color="2A2826"/>
            </w:tcBorders>
          </w:tcPr>
          <w:p w:rsidR="00510392" w:rsidRDefault="00510392">
            <w:pPr>
              <w:spacing w:before="7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8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2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2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2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2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545452"/>
              <w:right w:val="single" w:sz="0" w:space="0" w:color="6E6E6E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XNZ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8" w:space="0" w:color="2A2826"/>
            </w:tcBorders>
          </w:tcPr>
          <w:p w:rsidR="00510392" w:rsidRDefault="00510392">
            <w:pPr>
              <w:spacing w:before="3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8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8" w:line="120" w:lineRule="exact"/>
              <w:rPr>
                <w:sz w:val="12"/>
                <w:szCs w:val="12"/>
              </w:rPr>
            </w:pPr>
          </w:p>
          <w:p w:rsidR="00510392" w:rsidRDefault="002132A3">
            <w:pPr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7000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single" w:sz="0" w:space="0" w:color="2A2826"/>
            </w:tcBorders>
          </w:tcPr>
          <w:p w:rsidR="00510392" w:rsidRDefault="00510392">
            <w:pPr>
              <w:spacing w:before="3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545452"/>
              <w:left w:val="single" w:sz="0" w:space="0" w:color="2A2826"/>
              <w:bottom w:val="single" w:sz="0" w:space="0" w:color="545452"/>
              <w:right w:val="nil"/>
            </w:tcBorders>
          </w:tcPr>
          <w:p w:rsidR="00510392" w:rsidRDefault="00510392">
            <w:pPr>
              <w:spacing w:before="3" w:line="100" w:lineRule="exact"/>
              <w:rPr>
                <w:sz w:val="11"/>
                <w:szCs w:val="11"/>
              </w:rPr>
            </w:pPr>
          </w:p>
          <w:p w:rsidR="00510392" w:rsidRDefault="002132A3">
            <w:pPr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545452"/>
              <w:left w:val="nil"/>
              <w:bottom w:val="single" w:sz="0" w:space="0" w:color="6E6E6E"/>
              <w:right w:val="single" w:sz="0" w:space="0" w:color="6E6E6E"/>
            </w:tcBorders>
          </w:tcPr>
          <w:p w:rsidR="00510392" w:rsidRDefault="00510392">
            <w:pPr>
              <w:spacing w:before="1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545452"/>
              <w:left w:val="single" w:sz="0" w:space="0" w:color="6E6E6E"/>
              <w:bottom w:val="single" w:sz="0" w:space="0" w:color="6E6E6E"/>
              <w:right w:val="single" w:sz="0" w:space="0" w:color="2A2826"/>
            </w:tcBorders>
          </w:tcPr>
          <w:p w:rsidR="00510392" w:rsidRDefault="002132A3">
            <w:pPr>
              <w:spacing w:before="96"/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1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3000K</w:t>
            </w:r>
          </w:p>
        </w:tc>
        <w:tc>
          <w:tcPr>
            <w:tcW w:w="264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8" w:space="0" w:color="2A2826"/>
            </w:tcBorders>
          </w:tcPr>
          <w:p w:rsidR="00510392" w:rsidRDefault="00510392">
            <w:pPr>
              <w:spacing w:before="1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545452"/>
              <w:left w:val="single" w:sz="8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510392">
            <w:pPr>
              <w:spacing w:before="1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3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6880</w:t>
            </w:r>
          </w:p>
        </w:tc>
        <w:tc>
          <w:tcPr>
            <w:tcW w:w="178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single" w:sz="0" w:space="0" w:color="2A2826"/>
            </w:tcBorders>
          </w:tcPr>
          <w:p w:rsidR="00510392" w:rsidRDefault="002132A3">
            <w:pPr>
              <w:spacing w:before="91"/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545452"/>
              <w:left w:val="single" w:sz="0" w:space="0" w:color="2A2826"/>
              <w:bottom w:val="single" w:sz="0" w:space="0" w:color="6E6E6E"/>
              <w:right w:val="nil"/>
            </w:tcBorders>
          </w:tcPr>
          <w:p w:rsidR="00510392" w:rsidRDefault="002132A3">
            <w:pPr>
              <w:spacing w:before="91"/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300"/>
        </w:trPr>
        <w:tc>
          <w:tcPr>
            <w:tcW w:w="1800" w:type="dxa"/>
            <w:tcBorders>
              <w:top w:val="single" w:sz="0" w:space="0" w:color="6E6E6E"/>
              <w:left w:val="nil"/>
              <w:bottom w:val="single" w:sz="0" w:space="0" w:color="2A2826"/>
              <w:right w:val="single" w:sz="0" w:space="0" w:color="6E6E6E"/>
            </w:tcBorders>
          </w:tcPr>
          <w:p w:rsidR="00510392" w:rsidRDefault="002132A3">
            <w:pPr>
              <w:spacing w:before="93"/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6E6E6E"/>
              <w:left w:val="single" w:sz="0" w:space="0" w:color="6E6E6E"/>
              <w:bottom w:val="single" w:sz="0" w:space="0" w:color="2A2826"/>
              <w:right w:val="single" w:sz="0" w:space="0" w:color="2A2826"/>
            </w:tcBorders>
          </w:tcPr>
          <w:p w:rsidR="00510392" w:rsidRDefault="00510392">
            <w:pPr>
              <w:spacing w:before="3" w:line="100" w:lineRule="exact"/>
              <w:rPr>
                <w:sz w:val="10"/>
                <w:szCs w:val="10"/>
              </w:rPr>
            </w:pPr>
          </w:p>
          <w:p w:rsidR="00510392" w:rsidRDefault="002132A3">
            <w:pPr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3"/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3500K</w:t>
            </w:r>
          </w:p>
        </w:tc>
        <w:tc>
          <w:tcPr>
            <w:tcW w:w="264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single" w:sz="8" w:space="0" w:color="2A2826"/>
            </w:tcBorders>
          </w:tcPr>
          <w:p w:rsidR="00510392" w:rsidRDefault="002132A3">
            <w:pPr>
              <w:spacing w:before="93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 w:rsidR="00EE60C0"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color w:val="2A2826"/>
                <w:spacing w:val="4"/>
                <w:w w:val="5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6E6E6E"/>
              <w:left w:val="single" w:sz="8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3"/>
              <w:ind w:left="3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6900</w:t>
            </w:r>
          </w:p>
        </w:tc>
        <w:tc>
          <w:tcPr>
            <w:tcW w:w="178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3"/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6E6E6E"/>
              <w:left w:val="single" w:sz="0" w:space="0" w:color="2A2826"/>
              <w:bottom w:val="single" w:sz="0" w:space="0" w:color="2A2826"/>
              <w:right w:val="nil"/>
            </w:tcBorders>
          </w:tcPr>
          <w:p w:rsidR="00510392" w:rsidRDefault="002132A3">
            <w:pPr>
              <w:spacing w:before="93"/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28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2A2826"/>
              <w:right w:val="single" w:sz="0" w:space="0" w:color="545452"/>
            </w:tcBorders>
          </w:tcPr>
          <w:p w:rsidR="00510392" w:rsidRDefault="002132A3">
            <w:pPr>
              <w:spacing w:before="96"/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545452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6"/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6"/>
              <w:ind w:left="3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4000K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6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6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7000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1"/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nil"/>
            </w:tcBorders>
          </w:tcPr>
          <w:p w:rsidR="00510392" w:rsidRDefault="002132A3">
            <w:pPr>
              <w:spacing w:before="91"/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  <w:tr w:rsidR="00510392">
        <w:trPr>
          <w:trHeight w:hRule="exact" w:val="280"/>
        </w:trPr>
        <w:tc>
          <w:tcPr>
            <w:tcW w:w="1800" w:type="dxa"/>
            <w:tcBorders>
              <w:top w:val="single" w:sz="0" w:space="0" w:color="2A2826"/>
              <w:left w:val="nil"/>
              <w:bottom w:val="single" w:sz="0" w:space="0" w:color="2A2826"/>
              <w:right w:val="single" w:sz="0" w:space="0" w:color="545452"/>
            </w:tcBorders>
          </w:tcPr>
          <w:p w:rsidR="00510392" w:rsidRDefault="002132A3">
            <w:pPr>
              <w:spacing w:before="99"/>
              <w:ind w:left="2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ZY-</w:t>
            </w:r>
            <w:r w:rsidR="00EE60C0"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7-50W</w:t>
            </w:r>
            <w:r>
              <w:rPr>
                <w:rFonts w:ascii="Arial" w:eastAsia="Arial" w:hAnsi="Arial" w:cs="Arial"/>
                <w:color w:val="2A2826"/>
                <w:spacing w:val="13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XDZ</w:t>
            </w:r>
          </w:p>
        </w:tc>
        <w:tc>
          <w:tcPr>
            <w:tcW w:w="1240" w:type="dxa"/>
            <w:tcBorders>
              <w:top w:val="single" w:sz="0" w:space="0" w:color="2A2826"/>
              <w:left w:val="single" w:sz="0" w:space="0" w:color="545452"/>
              <w:bottom w:val="single" w:sz="0" w:space="0" w:color="2A2826"/>
              <w:right w:val="single" w:sz="0" w:space="0" w:color="444241"/>
            </w:tcBorders>
          </w:tcPr>
          <w:p w:rsidR="00510392" w:rsidRDefault="002132A3">
            <w:pPr>
              <w:spacing w:before="94"/>
              <w:ind w:left="573" w:right="4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50</w:t>
            </w:r>
          </w:p>
        </w:tc>
        <w:tc>
          <w:tcPr>
            <w:tcW w:w="1020" w:type="dxa"/>
            <w:tcBorders>
              <w:top w:val="single" w:sz="0" w:space="0" w:color="2A2826"/>
              <w:left w:val="single" w:sz="0" w:space="0" w:color="444241"/>
              <w:bottom w:val="single" w:sz="0" w:space="0" w:color="2A2826"/>
              <w:right w:val="single" w:sz="0" w:space="0" w:color="6E6E6E"/>
            </w:tcBorders>
          </w:tcPr>
          <w:p w:rsidR="00510392" w:rsidRDefault="002132A3">
            <w:pPr>
              <w:spacing w:before="94"/>
              <w:ind w:lef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5000K</w:t>
            </w:r>
          </w:p>
        </w:tc>
        <w:tc>
          <w:tcPr>
            <w:tcW w:w="2640" w:type="dxa"/>
            <w:tcBorders>
              <w:top w:val="single" w:sz="0" w:space="0" w:color="2A2826"/>
              <w:left w:val="single" w:sz="0" w:space="0" w:color="6E6E6E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4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100-277V</w:t>
            </w:r>
            <w:r>
              <w:rPr>
                <w:rFonts w:ascii="Arial" w:eastAsia="Arial" w:hAnsi="Arial" w:cs="Arial"/>
                <w:color w:val="2A2826"/>
                <w:spacing w:val="9"/>
                <w:w w:val="1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AC</w:t>
            </w:r>
            <w:r>
              <w:rPr>
                <w:rFonts w:ascii="Arial" w:eastAsia="Arial" w:hAnsi="Arial" w:cs="Arial"/>
                <w:color w:val="2A2826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50"/>
                <w:sz w:val="14"/>
                <w:szCs w:val="14"/>
              </w:rPr>
              <w:t xml:space="preserve">1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00-382V</w:t>
            </w:r>
          </w:p>
        </w:tc>
        <w:tc>
          <w:tcPr>
            <w:tcW w:w="100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2A2826"/>
            </w:tcBorders>
          </w:tcPr>
          <w:p w:rsidR="00510392" w:rsidRDefault="002132A3">
            <w:pPr>
              <w:spacing w:before="99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7000</w:t>
            </w:r>
          </w:p>
        </w:tc>
        <w:tc>
          <w:tcPr>
            <w:tcW w:w="1780" w:type="dxa"/>
            <w:tcBorders>
              <w:top w:val="single" w:sz="0" w:space="0" w:color="2A2826"/>
              <w:left w:val="single" w:sz="0" w:space="0" w:color="2A2826"/>
              <w:bottom w:val="single" w:sz="0" w:space="0" w:color="2A2826"/>
              <w:right w:val="single" w:sz="0" w:space="0" w:color="6E6E6E"/>
            </w:tcBorders>
          </w:tcPr>
          <w:p w:rsidR="00510392" w:rsidRDefault="002132A3">
            <w:pPr>
              <w:spacing w:before="89"/>
              <w:ind w:left="577" w:right="6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color w:val="2A2826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A2826"/>
                <w:w w:val="110"/>
                <w:sz w:val="14"/>
                <w:szCs w:val="14"/>
              </w:rPr>
              <w:t>years</w:t>
            </w:r>
          </w:p>
        </w:tc>
        <w:tc>
          <w:tcPr>
            <w:tcW w:w="960" w:type="dxa"/>
            <w:tcBorders>
              <w:top w:val="single" w:sz="0" w:space="0" w:color="2A2826"/>
              <w:left w:val="single" w:sz="0" w:space="0" w:color="6E6E6E"/>
              <w:bottom w:val="single" w:sz="0" w:space="0" w:color="2A2826"/>
              <w:right w:val="nil"/>
            </w:tcBorders>
          </w:tcPr>
          <w:p w:rsidR="00510392" w:rsidRDefault="002132A3">
            <w:pPr>
              <w:spacing w:before="84"/>
              <w:ind w:left="6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A2826"/>
                <w:w w:val="107"/>
                <w:sz w:val="14"/>
                <w:szCs w:val="14"/>
              </w:rPr>
              <w:t>80</w:t>
            </w:r>
          </w:p>
        </w:tc>
      </w:tr>
    </w:tbl>
    <w:p w:rsidR="002132A3" w:rsidRDefault="005304A2">
      <w:r>
        <w:rPr>
          <w:noProof/>
        </w:rPr>
        <w:drawing>
          <wp:anchor distT="0" distB="0" distL="114300" distR="114300" simplePos="0" relativeHeight="503316479" behindDoc="0" locked="0" layoutInCell="1" allowOverlap="1" wp14:anchorId="6B9F8140" wp14:editId="612E562E">
            <wp:simplePos x="0" y="0"/>
            <wp:positionH relativeFrom="page">
              <wp:align>center</wp:align>
            </wp:positionH>
            <wp:positionV relativeFrom="paragraph">
              <wp:posOffset>72390</wp:posOffset>
            </wp:positionV>
            <wp:extent cx="7067550" cy="14097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132A3">
      <w:pgSz w:w="12260" w:h="15860"/>
      <w:pgMar w:top="640" w:right="820" w:bottom="280" w:left="600" w:header="0" w:footer="1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2A3" w:rsidRDefault="002132A3">
      <w:r>
        <w:separator/>
      </w:r>
    </w:p>
  </w:endnote>
  <w:endnote w:type="continuationSeparator" w:id="0">
    <w:p w:rsidR="002132A3" w:rsidRDefault="0021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392" w:rsidRDefault="002132A3" w:rsidP="005304A2">
    <w:pPr>
      <w:tabs>
        <w:tab w:val="left" w:pos="1275"/>
      </w:tabs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4.75pt;margin-top:686.6pt;width:94pt;height:37.6pt;z-index:-1077;mso-position-horizontal-relative:page;mso-position-vertical-relative:page" filled="f" stroked="f">
          <v:textbox inset="0,0,0,0">
            <w:txbxContent>
              <w:p w:rsidR="00510392" w:rsidRDefault="00510392">
                <w:pPr>
                  <w:spacing w:line="180" w:lineRule="exact"/>
                  <w:ind w:left="30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  <w:p w:rsidR="00510392" w:rsidRDefault="002132A3">
                <w:pPr>
                  <w:spacing w:before="94"/>
                  <w:ind w:left="20" w:right="-28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>LianPing</w:t>
                </w:r>
                <w:proofErr w:type="spellEnd"/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11F1C"/>
                    <w:spacing w:val="19"/>
                    <w:w w:val="110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>Industry</w:t>
                </w:r>
                <w:proofErr w:type="gramEnd"/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11F1C"/>
                    <w:spacing w:val="1"/>
                    <w:w w:val="110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11F1C"/>
                    <w:w w:val="86"/>
                    <w:sz w:val="16"/>
                    <w:szCs w:val="16"/>
                  </w:rPr>
                  <w:t>Zone</w:t>
                </w:r>
              </w:p>
              <w:p w:rsidR="00510392" w:rsidRDefault="002132A3">
                <w:pPr>
                  <w:spacing w:before="89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rFonts w:ascii="Arial" w:eastAsia="Arial" w:hAnsi="Arial" w:cs="Arial"/>
                    <w:color w:val="211F1C"/>
                    <w:w w:val="119"/>
                    <w:sz w:val="16"/>
                    <w:szCs w:val="16"/>
                  </w:rPr>
                  <w:t>DalinShan</w:t>
                </w:r>
                <w:r>
                  <w:rPr>
                    <w:rFonts w:ascii="Arial" w:eastAsia="Arial" w:hAnsi="Arial" w:cs="Arial"/>
                    <w:color w:val="42423F"/>
                    <w:w w:val="41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>Dongguan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73.9pt;margin-top:686.35pt;width:129pt;height:64.7pt;z-index:-1076;mso-position-horizontal-relative:page;mso-position-vertical-relative:page" filled="f" stroked="f">
          <v:textbox inset="0,0,0,0">
            <w:txbxContent>
              <w:p w:rsidR="00510392" w:rsidRDefault="002132A3">
                <w:pPr>
                  <w:spacing w:line="180" w:lineRule="exact"/>
                  <w:ind w:left="25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color w:val="211F1C"/>
                    <w:sz w:val="16"/>
                    <w:szCs w:val="16"/>
                  </w:rPr>
                  <w:t xml:space="preserve">Contact:  </w:t>
                </w:r>
                <w:r>
                  <w:rPr>
                    <w:rFonts w:ascii="Arial" w:eastAsia="Arial" w:hAnsi="Arial" w:cs="Arial"/>
                    <w:color w:val="211F1C"/>
                    <w:spacing w:val="5"/>
                    <w:sz w:val="16"/>
                    <w:szCs w:val="16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211F1C"/>
                    <w:sz w:val="16"/>
                    <w:szCs w:val="16"/>
                  </w:rPr>
                  <w:t xml:space="preserve">James </w:t>
                </w:r>
                <w:r>
                  <w:rPr>
                    <w:rFonts w:ascii="Arial" w:eastAsia="Arial" w:hAnsi="Arial" w:cs="Arial"/>
                    <w:color w:val="211F1C"/>
                    <w:spacing w:val="2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11F1C"/>
                    <w:sz w:val="16"/>
                    <w:szCs w:val="16"/>
                  </w:rPr>
                  <w:t>Bond</w:t>
                </w:r>
                <w:proofErr w:type="gramEnd"/>
              </w:p>
              <w:p w:rsidR="00510392" w:rsidRDefault="002132A3">
                <w:pPr>
                  <w:spacing w:before="99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gramStart"/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>Mobile</w:t>
                </w:r>
                <w:r>
                  <w:rPr>
                    <w:rFonts w:ascii="Arial" w:eastAsia="Arial" w:hAnsi="Arial" w:cs="Arial"/>
                    <w:color w:val="42423F"/>
                    <w:w w:val="41"/>
                    <w:sz w:val="16"/>
                    <w:szCs w:val="16"/>
                  </w:rPr>
                  <w:t>:</w:t>
                </w:r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>+</w:t>
                </w:r>
                <w:proofErr w:type="gramEnd"/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>86-135000935721</w:t>
                </w:r>
              </w:p>
              <w:p w:rsidR="00510392" w:rsidRDefault="002132A3">
                <w:pPr>
                  <w:spacing w:before="89"/>
                  <w:ind w:left="20" w:right="-28"/>
                  <w:rPr>
                    <w:rFonts w:ascii="Arial" w:eastAsia="Arial" w:hAnsi="Arial" w:cs="Arial"/>
                    <w:sz w:val="16"/>
                    <w:szCs w:val="16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211F1C"/>
                      <w:w w:val="108"/>
                      <w:sz w:val="16"/>
                      <w:szCs w:val="16"/>
                    </w:rPr>
                    <w:t>Email</w:t>
                  </w:r>
                  <w:r>
                    <w:rPr>
                      <w:rFonts w:ascii="Arial" w:eastAsia="Arial" w:hAnsi="Arial" w:cs="Arial"/>
                      <w:color w:val="42423F"/>
                      <w:w w:val="41"/>
                      <w:sz w:val="16"/>
                      <w:szCs w:val="16"/>
                    </w:rPr>
                    <w:t>:</w:t>
                  </w:r>
                  <w:r>
                    <w:rPr>
                      <w:rFonts w:ascii="Arial" w:eastAsia="Arial" w:hAnsi="Arial" w:cs="Arial"/>
                      <w:color w:val="211F1C"/>
                      <w:w w:val="115"/>
                      <w:sz w:val="16"/>
                      <w:szCs w:val="16"/>
                    </w:rPr>
                    <w:t>james@jamesindustry</w:t>
                  </w:r>
                  <w:r>
                    <w:rPr>
                      <w:rFonts w:ascii="Arial" w:eastAsia="Arial" w:hAnsi="Arial" w:cs="Arial"/>
                      <w:color w:val="6B6B6B"/>
                      <w:w w:val="41"/>
                      <w:sz w:val="16"/>
                      <w:szCs w:val="16"/>
                    </w:rPr>
                    <w:t>.</w:t>
                  </w:r>
                  <w:r>
                    <w:rPr>
                      <w:rFonts w:ascii="Arial" w:eastAsia="Arial" w:hAnsi="Arial" w:cs="Arial"/>
                      <w:color w:val="211F1C"/>
                      <w:w w:val="86"/>
                      <w:sz w:val="16"/>
                      <w:szCs w:val="16"/>
                    </w:rPr>
                    <w:t>com</w:t>
                  </w:r>
                </w:hyperlink>
              </w:p>
              <w:p w:rsidR="00510392" w:rsidRDefault="002132A3">
                <w:pPr>
                  <w:spacing w:before="13" w:line="260" w:lineRule="atLeast"/>
                  <w:ind w:left="25" w:right="6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rFonts w:ascii="Arial" w:eastAsia="Arial" w:hAnsi="Arial" w:cs="Arial"/>
                    <w:color w:val="211F1C"/>
                    <w:w w:val="109"/>
                    <w:sz w:val="16"/>
                    <w:szCs w:val="16"/>
                  </w:rPr>
                  <w:t>Skype</w:t>
                </w:r>
                <w:r>
                  <w:rPr>
                    <w:rFonts w:ascii="Arial" w:eastAsia="Arial" w:hAnsi="Arial" w:cs="Arial"/>
                    <w:color w:val="42423F"/>
                    <w:w w:val="41"/>
                    <w:sz w:val="16"/>
                    <w:szCs w:val="16"/>
                  </w:rPr>
                  <w:t>:</w:t>
                </w:r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>jamesindustry</w:t>
                </w:r>
                <w:proofErr w:type="spellEnd"/>
                <w:proofErr w:type="gramEnd"/>
                <w:r>
                  <w:rPr>
                    <w:rFonts w:ascii="Arial" w:eastAsia="Arial" w:hAnsi="Arial" w:cs="Arial"/>
                    <w:color w:val="211F1C"/>
                    <w:w w:val="110"/>
                    <w:sz w:val="16"/>
                    <w:szCs w:val="16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211F1C"/>
                      <w:w w:val="118"/>
                      <w:sz w:val="16"/>
                      <w:szCs w:val="16"/>
                    </w:rPr>
                    <w:t>www.jamesindustr</w:t>
                  </w:r>
                  <w:r>
                    <w:rPr>
                      <w:rFonts w:ascii="Arial" w:eastAsia="Arial" w:hAnsi="Arial" w:cs="Arial"/>
                      <w:color w:val="211F1C"/>
                      <w:spacing w:val="-1"/>
                      <w:w w:val="118"/>
                      <w:sz w:val="16"/>
                      <w:szCs w:val="16"/>
                    </w:rPr>
                    <w:t>y</w:t>
                  </w:r>
                  <w:r>
                    <w:rPr>
                      <w:rFonts w:ascii="Arial" w:eastAsia="Arial" w:hAnsi="Arial" w:cs="Arial"/>
                      <w:color w:val="42423F"/>
                      <w:w w:val="41"/>
                      <w:sz w:val="16"/>
                      <w:szCs w:val="16"/>
                    </w:rPr>
                    <w:t>.</w:t>
                  </w:r>
                  <w:r>
                    <w:rPr>
                      <w:rFonts w:ascii="Arial" w:eastAsia="Arial" w:hAnsi="Arial" w:cs="Arial"/>
                      <w:color w:val="211F1C"/>
                      <w:w w:val="86"/>
                      <w:sz w:val="16"/>
                      <w:szCs w:val="16"/>
                    </w:rPr>
                    <w:t>com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.75pt;margin-top:727.4pt;width:74.7pt;height:10pt;z-index:-1075;mso-position-horizontal-relative:page;mso-position-vertical-relative:page" filled="f" stroked="f">
          <v:textbox inset="0,0,0,0">
            <w:txbxContent>
              <w:p w:rsidR="00510392" w:rsidRDefault="002132A3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gramStart"/>
                <w:r>
                  <w:rPr>
                    <w:rFonts w:ascii="Arial" w:eastAsia="Arial" w:hAnsi="Arial" w:cs="Arial"/>
                    <w:color w:val="211F1C"/>
                    <w:w w:val="111"/>
                    <w:sz w:val="16"/>
                    <w:szCs w:val="16"/>
                  </w:rPr>
                  <w:t>Guangdong</w:t>
                </w:r>
                <w:r>
                  <w:rPr>
                    <w:rFonts w:ascii="Arial" w:eastAsia="Arial" w:hAnsi="Arial" w:cs="Arial"/>
                    <w:color w:val="42423F"/>
                    <w:w w:val="41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color w:val="42423F"/>
                    <w:sz w:val="16"/>
                    <w:szCs w:val="16"/>
                  </w:rPr>
                  <w:t xml:space="preserve">  </w:t>
                </w:r>
                <w:r>
                  <w:rPr>
                    <w:rFonts w:ascii="Arial" w:eastAsia="Arial" w:hAnsi="Arial" w:cs="Arial"/>
                    <w:color w:val="42423F"/>
                    <w:spacing w:val="15"/>
                    <w:sz w:val="16"/>
                    <w:szCs w:val="16"/>
                  </w:rPr>
                  <w:t xml:space="preserve"> </w:t>
                </w:r>
                <w:proofErr w:type="gramEnd"/>
                <w:r>
                  <w:rPr>
                    <w:rFonts w:ascii="Arial" w:eastAsia="Arial" w:hAnsi="Arial" w:cs="Arial"/>
                    <w:color w:val="211F1C"/>
                    <w:w w:val="86"/>
                    <w:sz w:val="16"/>
                    <w:szCs w:val="16"/>
                  </w:rPr>
                  <w:t>China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124.05pt;margin-top:727.4pt;width:24.95pt;height:10pt;z-index:-1074;mso-position-horizontal-relative:page;mso-position-vertical-relative:page" filled="f" stroked="f">
          <v:textbox inset="0,0,0,0">
            <w:txbxContent>
              <w:p w:rsidR="00510392" w:rsidRDefault="002132A3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color w:val="211F1C"/>
                    <w:w w:val="86"/>
                    <w:sz w:val="16"/>
                    <w:szCs w:val="16"/>
                  </w:rPr>
                  <w:t>523809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63pt;margin-top:755.25pt;width:54.15pt;height:10pt;z-index:-1073;mso-position-horizontal-relative:page;mso-position-vertical-relative:page" filled="f" stroked="f">
          <v:textbox inset="0,0,0,0">
            <w:txbxContent>
              <w:p w:rsidR="00510392" w:rsidRDefault="002132A3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color w:val="211F1C"/>
                    <w:w w:val="111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color w:val="42423F"/>
                    <w:w w:val="52"/>
                    <w:sz w:val="16"/>
                    <w:szCs w:val="16"/>
                  </w:rPr>
                  <w:t>:</w:t>
                </w:r>
                <w:r>
                  <w:rPr>
                    <w:rFonts w:ascii="Arial" w:eastAsia="Arial" w:hAnsi="Arial" w:cs="Arial"/>
                    <w:color w:val="42423F"/>
                    <w:sz w:val="16"/>
                    <w:szCs w:val="16"/>
                  </w:rPr>
                  <w:t xml:space="preserve">  </w:t>
                </w:r>
                <w:r>
                  <w:rPr>
                    <w:rFonts w:ascii="Arial" w:eastAsia="Arial" w:hAnsi="Arial" w:cs="Arial"/>
                    <w:color w:val="42423F"/>
                    <w:spacing w:val="-4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211F1C"/>
                    <w:w w:val="52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FC7407">
                  <w:rPr>
                    <w:rFonts w:ascii="Arial" w:eastAsia="Arial" w:hAnsi="Arial" w:cs="Arial"/>
                    <w:noProof/>
                    <w:color w:val="211F1C"/>
                    <w:w w:val="52"/>
                    <w:sz w:val="16"/>
                    <w:szCs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color w:val="211F1C"/>
                    <w:w w:val="52"/>
                    <w:sz w:val="16"/>
                    <w:szCs w:val="16"/>
                  </w:rPr>
                  <w:t xml:space="preserve">     </w:t>
                </w:r>
                <w:r>
                  <w:rPr>
                    <w:rFonts w:ascii="Arial" w:eastAsia="Arial" w:hAnsi="Arial" w:cs="Arial"/>
                    <w:color w:val="211F1C"/>
                    <w:spacing w:val="3"/>
                    <w:w w:val="5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11F1C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color w:val="211F1C"/>
                    <w:spacing w:val="3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11F1C"/>
                    <w:sz w:val="16"/>
                    <w:szCs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2A3" w:rsidRDefault="002132A3">
      <w:r>
        <w:separator/>
      </w:r>
    </w:p>
  </w:footnote>
  <w:footnote w:type="continuationSeparator" w:id="0">
    <w:p w:rsidR="002132A3" w:rsidRDefault="00213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E46FD"/>
    <w:multiLevelType w:val="multilevel"/>
    <w:tmpl w:val="275C63F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392"/>
    <w:rsid w:val="002132A3"/>
    <w:rsid w:val="00510392"/>
    <w:rsid w:val="005304A2"/>
    <w:rsid w:val="00E47D06"/>
    <w:rsid w:val="00EE60C0"/>
    <w:rsid w:val="00FC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040424C2"/>
  <w15:docId w15:val="{B5FB953C-7751-4EA5-B07B-A4F280A8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04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4A2"/>
  </w:style>
  <w:style w:type="paragraph" w:styleId="Footer">
    <w:name w:val="footer"/>
    <w:basedOn w:val="Normal"/>
    <w:link w:val="FooterChar"/>
    <w:uiPriority w:val="99"/>
    <w:unhideWhenUsed/>
    <w:rsid w:val="00530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amesindustry.com" TargetMode="External"/><Relationship Id="rId1" Type="http://schemas.openxmlformats.org/officeDocument/2006/relationships/hyperlink" Target="mailto:Email:james@jamesindust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Harmon</dc:creator>
  <cp:lastModifiedBy>Adam Harmon</cp:lastModifiedBy>
  <cp:revision>2</cp:revision>
  <cp:lastPrinted>2016-04-07T20:51:00Z</cp:lastPrinted>
  <dcterms:created xsi:type="dcterms:W3CDTF">2016-04-07T20:57:00Z</dcterms:created>
  <dcterms:modified xsi:type="dcterms:W3CDTF">2016-04-07T20:57:00Z</dcterms:modified>
</cp:coreProperties>
</file>